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65F92" w14:textId="77777777" w:rsidR="003468E2" w:rsidRPr="00CA1444" w:rsidRDefault="003468E2" w:rsidP="003468E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1444">
        <w:rPr>
          <w:rFonts w:asciiTheme="minorHAnsi" w:hAnsiTheme="minorHAnsi" w:cstheme="minorHAnsi"/>
          <w:i/>
          <w:sz w:val="18"/>
          <w:szCs w:val="18"/>
        </w:rPr>
        <w:t xml:space="preserve">Załącznik nr 1 do SWZ </w:t>
      </w:r>
    </w:p>
    <w:p w14:paraId="1159A5F1" w14:textId="35DD36F5" w:rsidR="003468E2" w:rsidRPr="00CA1444" w:rsidRDefault="003468E2" w:rsidP="003468E2">
      <w:pPr>
        <w:rPr>
          <w:rFonts w:asciiTheme="minorHAnsi" w:hAnsiTheme="minorHAnsi" w:cstheme="minorHAnsi"/>
          <w:bCs/>
        </w:rPr>
      </w:pPr>
      <w:r w:rsidRPr="00CA1444">
        <w:rPr>
          <w:rFonts w:asciiTheme="minorHAnsi" w:hAnsiTheme="minorHAnsi" w:cstheme="minorHAnsi"/>
        </w:rPr>
        <w:t>OKE/WOA/260/</w:t>
      </w:r>
      <w:r w:rsidR="008F146F">
        <w:rPr>
          <w:rFonts w:asciiTheme="minorHAnsi" w:hAnsiTheme="minorHAnsi" w:cstheme="minorHAnsi"/>
        </w:rPr>
        <w:t>1</w:t>
      </w:r>
      <w:r w:rsidRPr="00CA1444">
        <w:rPr>
          <w:rFonts w:asciiTheme="minorHAnsi" w:hAnsiTheme="minorHAnsi" w:cstheme="minorHAnsi"/>
        </w:rPr>
        <w:t>/202</w:t>
      </w:r>
      <w:r w:rsidR="008F146F">
        <w:rPr>
          <w:rFonts w:asciiTheme="minorHAnsi" w:hAnsiTheme="minorHAnsi" w:cstheme="minorHAnsi"/>
        </w:rPr>
        <w:t>3</w:t>
      </w:r>
    </w:p>
    <w:p w14:paraId="373FCA0B" w14:textId="77777777" w:rsidR="003468E2" w:rsidRPr="00CA1444" w:rsidRDefault="003468E2" w:rsidP="003468E2">
      <w:pPr>
        <w:jc w:val="center"/>
        <w:rPr>
          <w:rFonts w:asciiTheme="minorHAnsi" w:hAnsiTheme="minorHAnsi" w:cstheme="minorHAnsi"/>
        </w:rPr>
      </w:pPr>
    </w:p>
    <w:p w14:paraId="46CA51AC" w14:textId="77777777" w:rsidR="003468E2" w:rsidRPr="00CA1444" w:rsidRDefault="003468E2" w:rsidP="003468E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AC036E" w14:textId="77777777" w:rsidR="003468E2" w:rsidRPr="00CA1444" w:rsidRDefault="003468E2" w:rsidP="003468E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A1444">
        <w:rPr>
          <w:rFonts w:asciiTheme="minorHAnsi" w:hAnsiTheme="minorHAnsi" w:cstheme="minorHAnsi"/>
          <w:b/>
          <w:sz w:val="32"/>
          <w:szCs w:val="32"/>
        </w:rPr>
        <w:t>HARMONOGRAM ODBIORU PRZESYŁEK</w:t>
      </w:r>
    </w:p>
    <w:p w14:paraId="091E57E2" w14:textId="77777777" w:rsidR="00212374" w:rsidRPr="00CA1444" w:rsidRDefault="00212374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0C483D" w14:textId="77777777" w:rsidR="00E633F0" w:rsidRPr="006E631E" w:rsidRDefault="00E633F0" w:rsidP="00E633F0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6E631E">
        <w:rPr>
          <w:rFonts w:asciiTheme="minorHAnsi" w:hAnsiTheme="minorHAnsi" w:cstheme="minorHAnsi"/>
          <w:b/>
          <w:sz w:val="28"/>
          <w:szCs w:val="28"/>
          <w:u w:val="double"/>
        </w:rPr>
        <w:t>I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. egzamin zawodowy sesja 1. 2024 Zima: 9</w:t>
      </w:r>
      <w:r w:rsidRPr="006E631E">
        <w:rPr>
          <w:rFonts w:asciiTheme="minorHAnsi" w:hAnsiTheme="minorHAnsi" w:cstheme="minorHAnsi"/>
          <w:b/>
          <w:sz w:val="28"/>
          <w:szCs w:val="28"/>
          <w:u w:val="double"/>
        </w:rPr>
        <w:t xml:space="preserve"> stycznia -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31 stycznia 2024</w:t>
      </w:r>
      <w:r w:rsidRPr="006E631E">
        <w:rPr>
          <w:rFonts w:asciiTheme="minorHAnsi" w:hAnsiTheme="minorHAnsi" w:cstheme="minorHAnsi"/>
          <w:b/>
          <w:sz w:val="28"/>
          <w:szCs w:val="28"/>
          <w:u w:val="double"/>
        </w:rPr>
        <w:t xml:space="preserve"> r.</w:t>
      </w:r>
    </w:p>
    <w:p w14:paraId="653C07F3" w14:textId="77777777" w:rsidR="00E633F0" w:rsidRPr="006E631E" w:rsidRDefault="00E633F0" w:rsidP="00E633F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9F388" w14:textId="77777777" w:rsidR="00E633F0" w:rsidRPr="006E631E" w:rsidRDefault="00E633F0" w:rsidP="00E633F0">
      <w:pPr>
        <w:jc w:val="both"/>
        <w:rPr>
          <w:rFonts w:asciiTheme="minorHAnsi" w:hAnsiTheme="minorHAnsi" w:cstheme="minorHAnsi"/>
          <w:sz w:val="22"/>
          <w:szCs w:val="22"/>
        </w:rPr>
      </w:pPr>
      <w:r w:rsidRPr="006E631E">
        <w:rPr>
          <w:rFonts w:asciiTheme="minorHAnsi" w:hAnsiTheme="minorHAnsi" w:cstheme="minorHAnsi"/>
          <w:sz w:val="22"/>
          <w:szCs w:val="22"/>
        </w:rPr>
        <w:t>Zakres i termin usługi</w:t>
      </w:r>
    </w:p>
    <w:p w14:paraId="57D084B7" w14:textId="77777777" w:rsidR="00E633F0" w:rsidRPr="006E631E" w:rsidRDefault="00E633F0" w:rsidP="00E633F0">
      <w:pPr>
        <w:pStyle w:val="Akapitzlist"/>
        <w:numPr>
          <w:ilvl w:val="0"/>
          <w:numId w:val="4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631E">
        <w:rPr>
          <w:rFonts w:asciiTheme="minorHAnsi" w:hAnsiTheme="minorHAnsi" w:cstheme="minorHAnsi"/>
          <w:sz w:val="22"/>
          <w:szCs w:val="22"/>
        </w:rPr>
        <w:t>Odbiór</w:t>
      </w:r>
      <w:r>
        <w:rPr>
          <w:rFonts w:asciiTheme="minorHAnsi" w:hAnsiTheme="minorHAnsi" w:cstheme="minorHAnsi"/>
          <w:sz w:val="22"/>
          <w:szCs w:val="22"/>
        </w:rPr>
        <w:t xml:space="preserve"> przesyłek ze szkół  – od 10 </w:t>
      </w:r>
      <w:r w:rsidRPr="006E631E">
        <w:rPr>
          <w:rFonts w:asciiTheme="minorHAnsi" w:hAnsiTheme="minorHAnsi" w:cstheme="minorHAnsi"/>
          <w:sz w:val="22"/>
          <w:szCs w:val="22"/>
        </w:rPr>
        <w:t xml:space="preserve">stycznia do </w:t>
      </w:r>
      <w:r>
        <w:rPr>
          <w:rFonts w:asciiTheme="minorHAnsi" w:hAnsiTheme="minorHAnsi" w:cstheme="minorHAnsi"/>
          <w:sz w:val="22"/>
          <w:szCs w:val="22"/>
        </w:rPr>
        <w:t>1 lutego 2024</w:t>
      </w:r>
      <w:r w:rsidRPr="006E631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580584A" w14:textId="77777777" w:rsidR="00E633F0" w:rsidRDefault="00E633F0" w:rsidP="00E633F0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E631E">
        <w:rPr>
          <w:rFonts w:asciiTheme="minorHAnsi" w:hAnsiTheme="minorHAnsi" w:cstheme="minorHAnsi"/>
          <w:sz w:val="22"/>
          <w:szCs w:val="22"/>
        </w:rPr>
        <w:t xml:space="preserve">Przekazanie prac do ośrodków sprawdzania i ich odbiór – </w:t>
      </w:r>
      <w:r>
        <w:rPr>
          <w:rFonts w:asciiTheme="minorHAnsi" w:hAnsiTheme="minorHAnsi" w:cstheme="minorHAnsi"/>
          <w:sz w:val="22"/>
          <w:szCs w:val="22"/>
        </w:rPr>
        <w:t xml:space="preserve">ok. 25,30 stycznia 2024 r. </w:t>
      </w:r>
      <w:r w:rsidRPr="006E63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oraz</w:t>
      </w:r>
      <w:r w:rsidRPr="006E63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ok. 20 </w:t>
      </w:r>
      <w:r w:rsidRPr="006E631E">
        <w:rPr>
          <w:rFonts w:asciiTheme="minorHAnsi" w:hAnsiTheme="minorHAnsi" w:cstheme="minorHAnsi"/>
          <w:sz w:val="22"/>
          <w:szCs w:val="22"/>
        </w:rPr>
        <w:t xml:space="preserve">lutego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6E631E">
        <w:rPr>
          <w:rFonts w:asciiTheme="minorHAnsi" w:hAnsiTheme="minorHAnsi" w:cstheme="minorHAnsi"/>
          <w:sz w:val="22"/>
          <w:szCs w:val="22"/>
        </w:rPr>
        <w:t> r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7C7F9BB" w14:textId="77777777" w:rsidR="00E633F0" w:rsidRPr="00804D29" w:rsidRDefault="00E633F0" w:rsidP="00E633F0">
      <w:pPr>
        <w:pStyle w:val="Akapitzlist"/>
        <w:ind w:left="284"/>
        <w:jc w:val="both"/>
        <w:rPr>
          <w:rFonts w:asciiTheme="minorHAnsi" w:hAnsiTheme="minorHAnsi" w:cstheme="minorHAnsi"/>
          <w:sz w:val="10"/>
          <w:szCs w:val="10"/>
        </w:rPr>
      </w:pPr>
      <w:r w:rsidRPr="00804D29">
        <w:rPr>
          <w:rFonts w:asciiTheme="minorHAnsi" w:hAnsiTheme="minorHAnsi" w:cstheme="minorHAnsi"/>
          <w:sz w:val="10"/>
          <w:szCs w:val="10"/>
        </w:rPr>
        <w:t xml:space="preserve"> </w:t>
      </w:r>
    </w:p>
    <w:p w14:paraId="2DC455AC" w14:textId="77777777" w:rsidR="00E633F0" w:rsidRPr="006E631E" w:rsidRDefault="00E633F0" w:rsidP="00E633F0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E631E">
        <w:rPr>
          <w:rFonts w:asciiTheme="minorHAnsi" w:hAnsiTheme="minorHAnsi" w:cstheme="minorHAnsi"/>
          <w:sz w:val="22"/>
          <w:szCs w:val="22"/>
        </w:rPr>
        <w:t xml:space="preserve">Po zawarciu umowy OKE przekaże Wykonawcy szczegółowy wykaz przesyłek w tym etapie, nie później niż 4 stycznia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6E631E">
        <w:rPr>
          <w:rFonts w:asciiTheme="minorHAnsi" w:hAnsiTheme="minorHAnsi" w:cstheme="minorHAnsi"/>
          <w:sz w:val="22"/>
          <w:szCs w:val="22"/>
        </w:rPr>
        <w:t xml:space="preserve"> r. </w:t>
      </w:r>
    </w:p>
    <w:p w14:paraId="6017800C" w14:textId="77777777" w:rsidR="00E633F0" w:rsidRPr="006E631E" w:rsidRDefault="00E633F0" w:rsidP="00E633F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984107" w14:textId="77777777" w:rsidR="00E633F0" w:rsidRPr="006E631E" w:rsidRDefault="00E633F0" w:rsidP="00E633F0">
      <w:pPr>
        <w:pStyle w:val="Akapitzlist"/>
        <w:numPr>
          <w:ilvl w:val="0"/>
          <w:numId w:val="4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Odebranie w okresie 10</w:t>
      </w:r>
      <w:r w:rsidRPr="006E631E">
        <w:rPr>
          <w:rFonts w:asciiTheme="minorHAnsi" w:hAnsiTheme="minorHAnsi" w:cstheme="minorHAnsi"/>
          <w:sz w:val="22"/>
          <w:szCs w:val="22"/>
        </w:rPr>
        <w:t xml:space="preserve"> stycznia do </w:t>
      </w:r>
      <w:r>
        <w:rPr>
          <w:rFonts w:asciiTheme="minorHAnsi" w:hAnsiTheme="minorHAnsi" w:cstheme="minorHAnsi"/>
          <w:sz w:val="22"/>
          <w:szCs w:val="22"/>
        </w:rPr>
        <w:t>31 stycznia 2024 r.</w:t>
      </w:r>
      <w:r w:rsidRPr="006E631E">
        <w:rPr>
          <w:rFonts w:asciiTheme="minorHAnsi" w:hAnsiTheme="minorHAnsi" w:cstheme="minorHAnsi"/>
          <w:sz w:val="22"/>
          <w:szCs w:val="22"/>
        </w:rPr>
        <w:t xml:space="preserve"> w godz. 9.00-12.00 (dokładny harmonogram odbiorów zostanie określony do 4 stycznia </w:t>
      </w:r>
      <w:r>
        <w:rPr>
          <w:rFonts w:asciiTheme="minorHAnsi" w:hAnsiTheme="minorHAnsi" w:cstheme="minorHAnsi"/>
          <w:sz w:val="22"/>
          <w:szCs w:val="22"/>
        </w:rPr>
        <w:t>2024 r.</w:t>
      </w:r>
      <w:r w:rsidRPr="006E631E">
        <w:rPr>
          <w:rFonts w:asciiTheme="minorHAnsi" w:hAnsiTheme="minorHAnsi" w:cstheme="minorHAnsi"/>
          <w:sz w:val="22"/>
          <w:szCs w:val="22"/>
        </w:rPr>
        <w:t xml:space="preserve">) od nadawców z terenu woj. dolnośląskiego </w:t>
      </w:r>
      <w:r>
        <w:rPr>
          <w:rFonts w:asciiTheme="minorHAnsi" w:hAnsiTheme="minorHAnsi" w:cstheme="minorHAnsi"/>
          <w:sz w:val="22"/>
          <w:szCs w:val="22"/>
        </w:rPr>
        <w:br/>
      </w:r>
      <w:r w:rsidRPr="006E631E">
        <w:rPr>
          <w:rFonts w:asciiTheme="minorHAnsi" w:hAnsiTheme="minorHAnsi" w:cstheme="minorHAnsi"/>
          <w:sz w:val="22"/>
          <w:szCs w:val="22"/>
        </w:rPr>
        <w:t xml:space="preserve">i opolskiego przesyłek o wadze 1 - 10 kg i przekazanie ich do jednego adresata – OKE we Wrocławiu. </w:t>
      </w:r>
    </w:p>
    <w:p w14:paraId="6C0355E6" w14:textId="77777777" w:rsidR="00E633F0" w:rsidRPr="006E631E" w:rsidRDefault="00E633F0" w:rsidP="00E633F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0346C6" w14:textId="77777777" w:rsidR="00E633F0" w:rsidRPr="006E631E" w:rsidRDefault="00E633F0" w:rsidP="00E633F0">
      <w:pPr>
        <w:jc w:val="both"/>
        <w:rPr>
          <w:rFonts w:asciiTheme="minorHAnsi" w:hAnsiTheme="minorHAnsi" w:cstheme="minorHAnsi"/>
          <w:sz w:val="22"/>
          <w:szCs w:val="22"/>
        </w:rPr>
      </w:pPr>
      <w:r w:rsidRPr="006E631E">
        <w:rPr>
          <w:rFonts w:asciiTheme="minorHAnsi" w:hAnsiTheme="minorHAnsi" w:cstheme="minorHAnsi"/>
          <w:sz w:val="22"/>
          <w:szCs w:val="22"/>
        </w:rPr>
        <w:t>Termin przekazania przesyłek do OKE: z miasta Wrocławia – w dniu odbioru do godz. 14.00, z pozostałych miejscowości – w dniu następnym.</w:t>
      </w:r>
    </w:p>
    <w:p w14:paraId="33BF06CD" w14:textId="77777777" w:rsidR="00E633F0" w:rsidRPr="006E631E" w:rsidRDefault="00E633F0" w:rsidP="00E633F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74BD64" w14:textId="77777777" w:rsidR="00E633F0" w:rsidRPr="006E631E" w:rsidRDefault="00E633F0" w:rsidP="00E633F0">
      <w:pPr>
        <w:jc w:val="both"/>
        <w:rPr>
          <w:rFonts w:asciiTheme="minorHAnsi" w:hAnsiTheme="minorHAnsi" w:cstheme="minorHAnsi"/>
          <w:sz w:val="22"/>
          <w:szCs w:val="22"/>
        </w:rPr>
      </w:pPr>
      <w:r w:rsidRPr="006E631E">
        <w:rPr>
          <w:rFonts w:asciiTheme="minorHAnsi" w:hAnsiTheme="minorHAnsi" w:cstheme="minorHAnsi"/>
          <w:sz w:val="22"/>
          <w:szCs w:val="22"/>
        </w:rPr>
        <w:t>Sposób zapakowania przesyłek - kartonowe pudełka zabezpieczone przez indywidualnych nadawców (szkoły).</w:t>
      </w:r>
    </w:p>
    <w:p w14:paraId="139273C8" w14:textId="77777777" w:rsidR="00E633F0" w:rsidRPr="00C61433" w:rsidRDefault="00E633F0" w:rsidP="00E633F0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A84B0B3" w14:textId="77777777" w:rsidR="00E633F0" w:rsidRPr="006E631E" w:rsidRDefault="00E633F0" w:rsidP="00E633F0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31E">
        <w:rPr>
          <w:rFonts w:asciiTheme="minorHAnsi" w:hAnsiTheme="minorHAnsi" w:cstheme="minorHAnsi"/>
          <w:b/>
          <w:sz w:val="22"/>
          <w:szCs w:val="22"/>
        </w:rPr>
        <w:t>Szacunkowa łączna liczba i waga przesyłek:</w:t>
      </w:r>
    </w:p>
    <w:tbl>
      <w:tblPr>
        <w:tblW w:w="912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034"/>
        <w:gridCol w:w="3636"/>
        <w:gridCol w:w="1467"/>
      </w:tblGrid>
      <w:tr w:rsidR="00E633F0" w:rsidRPr="005D2E50" w14:paraId="14A9D81B" w14:textId="77777777" w:rsidTr="00CE7AD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B6D97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liczba przesyłek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7F3EC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szacunkowa waga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59C2B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 obrębie miasta Wrocławia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0BFE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 jutro</w:t>
            </w:r>
          </w:p>
        </w:tc>
      </w:tr>
      <w:tr w:rsidR="00E633F0" w:rsidRPr="005D2E50" w14:paraId="61E2BD17" w14:textId="77777777" w:rsidTr="00CE7AD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44C90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1050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1877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1 - 5 kg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5324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7519C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900</w:t>
            </w:r>
          </w:p>
        </w:tc>
      </w:tr>
      <w:tr w:rsidR="00E633F0" w:rsidRPr="005D2E50" w14:paraId="004A8257" w14:textId="77777777" w:rsidTr="00CE7AD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CF904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9EA3E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5 - 10 kg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138E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70FEB" w14:textId="77777777" w:rsidR="00E633F0" w:rsidRPr="005D2E50" w:rsidRDefault="00E633F0" w:rsidP="00CE7A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80</w:t>
            </w:r>
          </w:p>
        </w:tc>
      </w:tr>
    </w:tbl>
    <w:p w14:paraId="45770086" w14:textId="77777777" w:rsidR="00E633F0" w:rsidRPr="005D2E50" w:rsidRDefault="00E633F0" w:rsidP="00E633F0">
      <w:pPr>
        <w:spacing w:before="12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D2E5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Łącznie 1150 przesyłek, w tym 170 na terenie Wrocławia</w:t>
      </w:r>
    </w:p>
    <w:p w14:paraId="015BE203" w14:textId="77777777" w:rsidR="00E633F0" w:rsidRPr="00C61433" w:rsidRDefault="00E633F0" w:rsidP="00E633F0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A39F9" w14:textId="77777777" w:rsidR="00E633F0" w:rsidRPr="004F6F57" w:rsidRDefault="00E633F0" w:rsidP="00E633F0">
      <w:pPr>
        <w:pStyle w:val="Akapitzlist"/>
        <w:numPr>
          <w:ilvl w:val="0"/>
          <w:numId w:val="4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F6F57">
        <w:rPr>
          <w:rFonts w:asciiTheme="minorHAnsi" w:hAnsiTheme="minorHAnsi" w:cstheme="minorHAnsi"/>
          <w:sz w:val="22"/>
          <w:szCs w:val="22"/>
        </w:rPr>
        <w:t>Odebranie z siedziby OKE w dniu:</w:t>
      </w:r>
    </w:p>
    <w:p w14:paraId="668ED7BA" w14:textId="77777777" w:rsidR="00E633F0" w:rsidRDefault="00E633F0" w:rsidP="00E633F0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F1525">
        <w:rPr>
          <w:rFonts w:asciiTheme="minorHAnsi" w:hAnsiTheme="minorHAnsi" w:cstheme="minorHAnsi"/>
          <w:sz w:val="22"/>
          <w:szCs w:val="22"/>
        </w:rPr>
        <w:t>16 stycznia 2024 r. ok. 20 plastikowych pojemników o wadze 10-20 kg i dostarczenie w dniu następnym do siedmiu adresatów na terenie całego kraju (</w:t>
      </w:r>
      <w:r w:rsidRPr="004F6F57">
        <w:rPr>
          <w:rFonts w:asciiTheme="minorHAnsi" w:hAnsiTheme="minorHAnsi" w:cstheme="minorHAnsi"/>
          <w:sz w:val="22"/>
          <w:szCs w:val="22"/>
        </w:rPr>
        <w:t>OKE Gdańsk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F6F57">
        <w:rPr>
          <w:rFonts w:asciiTheme="minorHAnsi" w:hAnsiTheme="minorHAnsi" w:cstheme="minorHAnsi"/>
          <w:sz w:val="22"/>
          <w:szCs w:val="22"/>
        </w:rPr>
        <w:t>Jaworzno,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 w:rsidRPr="004F6F57">
        <w:rPr>
          <w:rFonts w:asciiTheme="minorHAnsi" w:hAnsiTheme="minorHAnsi" w:cstheme="minorHAnsi"/>
          <w:sz w:val="22"/>
          <w:szCs w:val="22"/>
        </w:rPr>
        <w:t>Kraków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 w:rsidRPr="004F6F57">
        <w:rPr>
          <w:rFonts w:asciiTheme="minorHAnsi" w:hAnsiTheme="minorHAnsi" w:cstheme="minorHAnsi"/>
          <w:sz w:val="22"/>
          <w:szCs w:val="22"/>
        </w:rPr>
        <w:t>Łomża, Łódź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Poznań,</w:t>
      </w:r>
      <w:r w:rsidRPr="004F6F57">
        <w:rPr>
          <w:rFonts w:asciiTheme="minorHAnsi" w:hAnsiTheme="minorHAnsi" w:cstheme="minorHAnsi"/>
          <w:sz w:val="22"/>
          <w:szCs w:val="22"/>
        </w:rPr>
        <w:t xml:space="preserve"> Warszawa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10F6F0CF" w14:textId="77777777" w:rsidR="00E633F0" w:rsidRPr="00C53C07" w:rsidRDefault="00E633F0" w:rsidP="00E633F0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53C07">
        <w:rPr>
          <w:rFonts w:asciiTheme="minorHAnsi" w:hAnsiTheme="minorHAnsi" w:cstheme="minorHAnsi"/>
          <w:sz w:val="22"/>
          <w:szCs w:val="22"/>
        </w:rPr>
        <w:t xml:space="preserve">24 stycznia 2024 r. ok. 10 plastikowych pojemników o wadze 10-20 kg i dostarczenie w dniu </w:t>
      </w:r>
      <w:r w:rsidRPr="00C53C07">
        <w:rPr>
          <w:rFonts w:asciiTheme="minorHAnsi" w:hAnsiTheme="minorHAnsi" w:cstheme="minorHAnsi"/>
          <w:color w:val="000000" w:themeColor="text1"/>
          <w:sz w:val="22"/>
          <w:szCs w:val="22"/>
        </w:rPr>
        <w:t>następnym do siedmiu adresatów na terenie całego kraju (OKE Gdańsk, Jaworzno, Kraków, Łomża, Łódź, Poznań, Warszawa)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C8100CD" w14:textId="77777777" w:rsidR="00E633F0" w:rsidRPr="003B2D4D" w:rsidRDefault="00E633F0" w:rsidP="00E633F0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ok. 25</w:t>
      </w:r>
      <w:r w:rsidRPr="004F6F5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stycznia</w:t>
      </w:r>
      <w:r w:rsidRPr="004F6F5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2024 r. ok. 5</w:t>
      </w:r>
      <w:r w:rsidRPr="004F6F57">
        <w:rPr>
          <w:rFonts w:asciiTheme="minorHAnsi" w:hAnsiTheme="minorHAnsi" w:cstheme="minorHAnsi"/>
          <w:sz w:val="22"/>
          <w:szCs w:val="22"/>
        </w:rPr>
        <w:t xml:space="preserve">0 plastikowych pojemników o wadze 10-20 kg i dostarczenie tego samego dnia do jednego adresata we Wrocławiu. </w:t>
      </w:r>
    </w:p>
    <w:p w14:paraId="2C089CE1" w14:textId="77777777" w:rsidR="00E633F0" w:rsidRPr="00C53C07" w:rsidRDefault="00E633F0" w:rsidP="00E633F0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ok. 30</w:t>
      </w:r>
      <w:r w:rsidRPr="004F6F5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stycznia</w:t>
      </w:r>
      <w:r w:rsidRPr="004F6F5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4F6F57">
        <w:rPr>
          <w:rFonts w:asciiTheme="minorHAnsi" w:hAnsiTheme="minorHAnsi" w:cstheme="minorHAnsi"/>
          <w:sz w:val="22"/>
          <w:szCs w:val="22"/>
        </w:rPr>
        <w:t xml:space="preserve"> r. ok.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4F6F57">
        <w:rPr>
          <w:rFonts w:asciiTheme="minorHAnsi" w:hAnsiTheme="minorHAnsi" w:cstheme="minorHAnsi"/>
          <w:sz w:val="22"/>
          <w:szCs w:val="22"/>
        </w:rPr>
        <w:t xml:space="preserve">0 plastikowych pojemników o wadze 10-20 kg i dostarczenie ich tego samego dnia do OKE </w:t>
      </w:r>
    </w:p>
    <w:p w14:paraId="6177267F" w14:textId="77777777" w:rsidR="00E633F0" w:rsidRPr="00C53C07" w:rsidRDefault="00E633F0" w:rsidP="00E633F0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trike/>
          <w:color w:val="000000" w:themeColor="text1"/>
          <w:sz w:val="22"/>
          <w:szCs w:val="22"/>
        </w:rPr>
      </w:pPr>
      <w:r w:rsidRPr="00C53C07">
        <w:rPr>
          <w:rFonts w:asciiTheme="minorHAnsi" w:hAnsiTheme="minorHAnsi" w:cstheme="minorHAnsi"/>
          <w:color w:val="000000" w:themeColor="text1"/>
          <w:sz w:val="22"/>
          <w:szCs w:val="22"/>
        </w:rPr>
        <w:t>ok. 5 lutego 2024 r. ok. 7 przesyłek z terminu dodatkowego o wadze 10-20 kg i dostarczenie w dniu następnym do siedmiu adresatów na terenie całego (OKE Gdańsk, Jaworzno, Kraków, Łomża, Łódź, Poznań, Warszawa)</w:t>
      </w:r>
    </w:p>
    <w:p w14:paraId="330CD045" w14:textId="77777777" w:rsidR="00E633F0" w:rsidRDefault="00E633F0" w:rsidP="00E633F0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ok. 20</w:t>
      </w:r>
      <w:r w:rsidRPr="004F6F5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lutego</w:t>
      </w:r>
      <w:r w:rsidRPr="004F6F5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4F6F57">
        <w:rPr>
          <w:rFonts w:asciiTheme="minorHAnsi" w:hAnsiTheme="minorHAnsi" w:cstheme="minorHAnsi"/>
          <w:sz w:val="22"/>
          <w:szCs w:val="22"/>
        </w:rPr>
        <w:t xml:space="preserve"> r. ok.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4F6F57">
        <w:rPr>
          <w:rFonts w:asciiTheme="minorHAnsi" w:hAnsiTheme="minorHAnsi" w:cstheme="minorHAnsi"/>
          <w:sz w:val="22"/>
          <w:szCs w:val="22"/>
        </w:rPr>
        <w:t xml:space="preserve">0 plastikowych pojemników o wadze 10-20 kg i dostarczenie ich tego samego dnia do OKE </w:t>
      </w:r>
    </w:p>
    <w:p w14:paraId="0D9EC3C2" w14:textId="77777777" w:rsidR="00E633F0" w:rsidRDefault="00E633F0" w:rsidP="00E633F0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ok. 22 lutego</w:t>
      </w:r>
      <w:r w:rsidRPr="009F1525">
        <w:rPr>
          <w:rFonts w:asciiTheme="minorHAnsi" w:hAnsiTheme="minorHAnsi" w:cstheme="minorHAnsi"/>
          <w:sz w:val="22"/>
          <w:szCs w:val="22"/>
        </w:rPr>
        <w:t xml:space="preserve"> 2024</w:t>
      </w:r>
      <w:r>
        <w:rPr>
          <w:rFonts w:asciiTheme="minorHAnsi" w:hAnsiTheme="minorHAnsi" w:cstheme="minorHAnsi"/>
          <w:sz w:val="22"/>
          <w:szCs w:val="22"/>
        </w:rPr>
        <w:t xml:space="preserve"> r. ok. 2</w:t>
      </w:r>
      <w:r w:rsidRPr="009F1525">
        <w:rPr>
          <w:rFonts w:asciiTheme="minorHAnsi" w:hAnsiTheme="minorHAnsi" w:cstheme="minorHAnsi"/>
          <w:sz w:val="22"/>
          <w:szCs w:val="22"/>
        </w:rPr>
        <w:t xml:space="preserve">0 plastikowych pojemników o wadze 10-20 kg i dostarczenie w dniu </w:t>
      </w:r>
      <w:r w:rsidRPr="009F152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następnym do siedmiu adresatów na terenie całego kraju (OKE Gdańsk, Jaworzno, Kraków, Łomża, Łódź, Poznań, Warszawa) </w:t>
      </w:r>
    </w:p>
    <w:p w14:paraId="1EC8910B" w14:textId="77777777" w:rsidR="00E633F0" w:rsidRPr="00C53C07" w:rsidRDefault="00E633F0" w:rsidP="00E633F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F7102E1" w14:textId="77777777" w:rsidR="00E633F0" w:rsidRPr="004F6F57" w:rsidRDefault="00E633F0" w:rsidP="00E633F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D8827D5" w14:textId="77777777" w:rsidR="00E633F0" w:rsidRPr="004F6F57" w:rsidRDefault="00E633F0" w:rsidP="00E633F0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F6F57">
        <w:rPr>
          <w:rFonts w:asciiTheme="minorHAnsi" w:hAnsiTheme="minorHAnsi" w:cstheme="minorHAnsi"/>
          <w:b/>
          <w:sz w:val="22"/>
          <w:szCs w:val="22"/>
        </w:rPr>
        <w:lastRenderedPageBreak/>
        <w:t>Szacunkowa liczba i waga przesyłek:</w:t>
      </w:r>
    </w:p>
    <w:tbl>
      <w:tblPr>
        <w:tblW w:w="9129" w:type="dxa"/>
        <w:tblInd w:w="1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84"/>
      </w:tblGrid>
      <w:tr w:rsidR="00E633F0" w:rsidRPr="004F6F57" w14:paraId="29AAACBE" w14:textId="77777777" w:rsidTr="00CE7AD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D1C20" w14:textId="77777777" w:rsidR="00E633F0" w:rsidRPr="004F6F57" w:rsidRDefault="00E633F0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6F57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CDA4E" w14:textId="77777777" w:rsidR="00E633F0" w:rsidRPr="004F6F57" w:rsidRDefault="00E633F0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6F57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FC4B7" w14:textId="77777777" w:rsidR="00E633F0" w:rsidRPr="004F6F57" w:rsidRDefault="00E633F0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6F57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A8D47" w14:textId="77777777" w:rsidR="00E633F0" w:rsidRPr="004F6F57" w:rsidRDefault="00E633F0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6F57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E633F0" w:rsidRPr="004F6F57" w14:paraId="3DE78168" w14:textId="77777777" w:rsidTr="00CE7AD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1C799" w14:textId="77777777" w:rsidR="00E633F0" w:rsidRPr="004F6F57" w:rsidRDefault="00E633F0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2F281" w14:textId="77777777" w:rsidR="00E633F0" w:rsidRPr="004F6F57" w:rsidRDefault="00E633F0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6F57">
              <w:rPr>
                <w:rFonts w:asciiTheme="minorHAnsi" w:hAnsiTheme="minorHAnsi" w:cstheme="minorHAnsi"/>
                <w:sz w:val="22"/>
                <w:szCs w:val="22"/>
              </w:rPr>
              <w:t>10 – 20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E01FF" w14:textId="77777777" w:rsidR="00E633F0" w:rsidRPr="004F6F57" w:rsidRDefault="00E633F0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F8A40" w14:textId="77777777" w:rsidR="00E633F0" w:rsidRPr="004F6F57" w:rsidRDefault="00E633F0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</w:tbl>
    <w:p w14:paraId="755C498C" w14:textId="77777777" w:rsidR="00E633F0" w:rsidRPr="00D518C5" w:rsidRDefault="00E633F0" w:rsidP="00E633F0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F6F57">
        <w:rPr>
          <w:rFonts w:asciiTheme="minorHAnsi" w:hAnsiTheme="minorHAnsi" w:cstheme="minorHAnsi"/>
          <w:b/>
          <w:sz w:val="22"/>
          <w:szCs w:val="22"/>
        </w:rPr>
        <w:t xml:space="preserve">Łącznie </w:t>
      </w:r>
      <w:r>
        <w:rPr>
          <w:rFonts w:asciiTheme="minorHAnsi" w:hAnsiTheme="minorHAnsi" w:cstheme="minorHAnsi"/>
          <w:b/>
          <w:sz w:val="22"/>
          <w:szCs w:val="22"/>
        </w:rPr>
        <w:t>217</w:t>
      </w:r>
      <w:r w:rsidRPr="004F6F57">
        <w:rPr>
          <w:rFonts w:asciiTheme="minorHAnsi" w:hAnsiTheme="minorHAnsi" w:cstheme="minorHAnsi"/>
          <w:b/>
          <w:sz w:val="22"/>
          <w:szCs w:val="22"/>
        </w:rPr>
        <w:t xml:space="preserve"> przesyłek, w tym 160 na terenie Wrocławia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1D745E2D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4DB559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32D860" w14:textId="77777777" w:rsidR="008F146F" w:rsidRPr="00D518C5" w:rsidRDefault="008F146F" w:rsidP="008F146F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D518C5">
        <w:rPr>
          <w:rFonts w:asciiTheme="minorHAnsi" w:hAnsiTheme="minorHAnsi" w:cstheme="minorHAnsi"/>
          <w:b/>
          <w:sz w:val="28"/>
          <w:szCs w:val="28"/>
          <w:u w:val="double"/>
        </w:rPr>
        <w:t xml:space="preserve">II. egzamin zawodowy sesja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1. 2024 Zima</w:t>
      </w:r>
      <w:r w:rsidRPr="00D518C5">
        <w:rPr>
          <w:rFonts w:asciiTheme="minorHAnsi" w:hAnsiTheme="minorHAnsi" w:cstheme="minorHAnsi"/>
          <w:b/>
          <w:sz w:val="28"/>
          <w:szCs w:val="28"/>
          <w:u w:val="double"/>
        </w:rPr>
        <w:t xml:space="preserve">: wyniki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- 5</w:t>
      </w:r>
      <w:r w:rsidRPr="00D518C5">
        <w:rPr>
          <w:rFonts w:asciiTheme="minorHAnsi" w:hAnsiTheme="minorHAnsi" w:cstheme="minorHAnsi"/>
          <w:b/>
          <w:sz w:val="28"/>
          <w:szCs w:val="28"/>
          <w:u w:val="double"/>
        </w:rPr>
        <w:t xml:space="preserve"> kwietnia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</w:t>
      </w:r>
      <w:r w:rsidRPr="00D518C5">
        <w:rPr>
          <w:rFonts w:asciiTheme="minorHAnsi" w:hAnsiTheme="minorHAnsi" w:cstheme="minorHAnsi"/>
          <w:b/>
          <w:sz w:val="28"/>
          <w:szCs w:val="28"/>
          <w:u w:val="double"/>
        </w:rPr>
        <w:t> r.</w:t>
      </w:r>
    </w:p>
    <w:p w14:paraId="2DA38177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A7A9C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Zakres i termin usługi</w:t>
      </w:r>
    </w:p>
    <w:p w14:paraId="4B2E9E58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Odebranie w dniu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34416">
        <w:rPr>
          <w:rFonts w:asciiTheme="minorHAnsi" w:hAnsiTheme="minorHAnsi" w:cstheme="minorHAnsi"/>
          <w:sz w:val="22"/>
          <w:szCs w:val="22"/>
        </w:rPr>
        <w:t xml:space="preserve"> kwietnia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r., od jednego nadawcy – OKE we Wrocławiu przesyłek o wadze 1-5 kg do adresatów z terenu woj. dolnośląskiego i opolskiego. Termin prz</w:t>
      </w:r>
      <w:r>
        <w:rPr>
          <w:rFonts w:asciiTheme="minorHAnsi" w:hAnsiTheme="minorHAnsi" w:cstheme="minorHAnsi"/>
          <w:sz w:val="22"/>
          <w:szCs w:val="22"/>
        </w:rPr>
        <w:t>ekazania przesyłek adresatom – 5</w:t>
      </w:r>
      <w:r w:rsidRPr="00334416">
        <w:rPr>
          <w:rFonts w:asciiTheme="minorHAnsi" w:hAnsiTheme="minorHAnsi" w:cstheme="minorHAnsi"/>
          <w:sz w:val="22"/>
          <w:szCs w:val="22"/>
        </w:rPr>
        <w:t xml:space="preserve"> kwietnia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 do godz. 14.00.</w:t>
      </w:r>
    </w:p>
    <w:p w14:paraId="567D708E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Szczegółową bazę adresową OKE przekaże wykonawcy </w:t>
      </w:r>
      <w:r>
        <w:rPr>
          <w:rFonts w:asciiTheme="minorHAnsi" w:hAnsiTheme="minorHAnsi" w:cstheme="minorHAnsi"/>
          <w:sz w:val="22"/>
          <w:szCs w:val="22"/>
        </w:rPr>
        <w:t>tydzień wcześniej.</w:t>
      </w:r>
    </w:p>
    <w:p w14:paraId="2553E894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0E4C4F" w14:textId="77777777" w:rsidR="008F146F" w:rsidRPr="00D518C5" w:rsidRDefault="008F146F" w:rsidP="008F146F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18C5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0" w:type="auto"/>
        <w:tblInd w:w="1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402"/>
        <w:gridCol w:w="2034"/>
      </w:tblGrid>
      <w:tr w:rsidR="008F146F" w:rsidRPr="00334416" w14:paraId="4B5373C3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244AD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14962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918B5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  <w:p w14:paraId="6245BC02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A7411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8F146F" w:rsidRPr="00E97902" w14:paraId="47220B7F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CD389" w14:textId="77777777" w:rsidR="008F146F" w:rsidRPr="00E97902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79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C047D" w14:textId="77777777" w:rsidR="008F146F" w:rsidRPr="00E97902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79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1-5 kg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50175" w14:textId="77777777" w:rsidR="008F146F" w:rsidRPr="00E97902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5BB60" w14:textId="77777777" w:rsidR="008F146F" w:rsidRPr="00E97902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79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</w:t>
            </w:r>
          </w:p>
        </w:tc>
      </w:tr>
    </w:tbl>
    <w:p w14:paraId="001FD4C4" w14:textId="77777777" w:rsidR="008F146F" w:rsidRPr="00C71C28" w:rsidRDefault="008F146F" w:rsidP="008F146F">
      <w:pPr>
        <w:spacing w:before="12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E9790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Łącznie 300 przesyłek, </w:t>
      </w:r>
      <w:r w:rsidRPr="009F152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 tym 60 na terenie Wrocławia</w:t>
      </w:r>
    </w:p>
    <w:p w14:paraId="56FA7BD3" w14:textId="1B81FBEE" w:rsidR="008B3B60" w:rsidRDefault="008B3B60" w:rsidP="00334416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</w:p>
    <w:p w14:paraId="64AAA61C" w14:textId="77777777" w:rsidR="00804D29" w:rsidRPr="00CA1444" w:rsidRDefault="00804D29" w:rsidP="00334416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</w:p>
    <w:p w14:paraId="4E1C07E3" w14:textId="77777777" w:rsidR="00AD3D69" w:rsidRPr="009F6E10" w:rsidRDefault="00AD3D69" w:rsidP="00AD3D69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9F6E10">
        <w:rPr>
          <w:rFonts w:asciiTheme="minorHAnsi" w:hAnsiTheme="minorHAnsi" w:cstheme="minorHAnsi"/>
          <w:b/>
          <w:sz w:val="28"/>
          <w:szCs w:val="28"/>
          <w:u w:val="double"/>
        </w:rPr>
        <w:t>III. ustny egzamin maturalny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 – 26 kwietnia 2024 r.</w:t>
      </w:r>
    </w:p>
    <w:p w14:paraId="24677DFC" w14:textId="77777777" w:rsidR="00AD3D69" w:rsidRPr="00594774" w:rsidRDefault="00AD3D69" w:rsidP="00AD3D69">
      <w:pPr>
        <w:spacing w:before="120"/>
        <w:jc w:val="both"/>
        <w:rPr>
          <w:rFonts w:asciiTheme="minorHAnsi" w:hAnsiTheme="minorHAnsi" w:cs="Arial"/>
          <w:b/>
          <w:bCs/>
        </w:rPr>
      </w:pPr>
      <w:r w:rsidRPr="00594774">
        <w:rPr>
          <w:rFonts w:asciiTheme="minorHAnsi" w:hAnsiTheme="minorHAnsi" w:cs="Arial"/>
          <w:b/>
          <w:bCs/>
        </w:rPr>
        <w:t>Zakres i termin usługi</w:t>
      </w:r>
    </w:p>
    <w:p w14:paraId="31590351" w14:textId="77777777" w:rsidR="00AD3D69" w:rsidRPr="00594774" w:rsidRDefault="00AD3D69" w:rsidP="00AD3D69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Odebranie w dniu 26</w:t>
      </w:r>
      <w:r w:rsidRPr="00594774">
        <w:rPr>
          <w:rFonts w:asciiTheme="minorHAnsi" w:hAnsiTheme="minorHAnsi" w:cs="Arial"/>
        </w:rPr>
        <w:t xml:space="preserve"> kwietnia 202</w:t>
      </w:r>
      <w:r>
        <w:rPr>
          <w:rFonts w:asciiTheme="minorHAnsi" w:hAnsiTheme="minorHAnsi" w:cs="Arial"/>
        </w:rPr>
        <w:t>4</w:t>
      </w:r>
      <w:r w:rsidRPr="00594774">
        <w:rPr>
          <w:rFonts w:asciiTheme="minorHAnsi" w:hAnsiTheme="minorHAnsi" w:cs="Arial"/>
        </w:rPr>
        <w:t xml:space="preserve"> r. przesyłek o wadze 1-</w:t>
      </w:r>
      <w:r>
        <w:rPr>
          <w:rFonts w:asciiTheme="minorHAnsi" w:hAnsiTheme="minorHAnsi" w:cs="Arial"/>
        </w:rPr>
        <w:t>5</w:t>
      </w:r>
      <w:r w:rsidRPr="00594774">
        <w:rPr>
          <w:rFonts w:asciiTheme="minorHAnsi" w:hAnsiTheme="minorHAnsi" w:cs="Arial"/>
        </w:rPr>
        <w:t xml:space="preserve"> kg od jednego nadawcy – OKE we Wrocł</w:t>
      </w:r>
      <w:r>
        <w:rPr>
          <w:rFonts w:asciiTheme="minorHAnsi" w:hAnsiTheme="minorHAnsi" w:cs="Arial"/>
        </w:rPr>
        <w:t>awiu i przekazanie ich w dniu 29</w:t>
      </w:r>
      <w:r w:rsidRPr="00594774">
        <w:rPr>
          <w:rFonts w:asciiTheme="minorHAnsi" w:hAnsiTheme="minorHAnsi" w:cs="Arial"/>
        </w:rPr>
        <w:t xml:space="preserve"> kwietnia 202</w:t>
      </w:r>
      <w:r>
        <w:rPr>
          <w:rFonts w:asciiTheme="minorHAnsi" w:hAnsiTheme="minorHAnsi" w:cs="Arial"/>
        </w:rPr>
        <w:t>4</w:t>
      </w:r>
      <w:r w:rsidRPr="00594774">
        <w:rPr>
          <w:rFonts w:asciiTheme="minorHAnsi" w:hAnsiTheme="minorHAnsi" w:cs="Arial"/>
        </w:rPr>
        <w:t xml:space="preserve"> r. w godz. 8.00 - 14.00 do adresatów na terenie woj. dolnośląskiego i opolskiego. </w:t>
      </w:r>
    </w:p>
    <w:p w14:paraId="3EE0FAF0" w14:textId="77777777" w:rsidR="00AD3D69" w:rsidRDefault="00AD3D69" w:rsidP="00AD3D69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807B216" w14:textId="77777777" w:rsidR="00AD3D69" w:rsidRPr="00D518C5" w:rsidRDefault="00AD3D69" w:rsidP="00AD3D69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18C5">
        <w:rPr>
          <w:rFonts w:asciiTheme="minorHAnsi" w:hAnsiTheme="minorHAnsi" w:cstheme="minorHAnsi"/>
          <w:b/>
          <w:sz w:val="22"/>
          <w:szCs w:val="22"/>
        </w:rPr>
        <w:t>Szacunkowa łączna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AD3D69" w:rsidRPr="00334416" w14:paraId="66366E8C" w14:textId="77777777" w:rsidTr="00CE7ADA">
        <w:tc>
          <w:tcPr>
            <w:tcW w:w="1701" w:type="dxa"/>
          </w:tcPr>
          <w:p w14:paraId="3A47DB39" w14:textId="77777777" w:rsidR="00AD3D69" w:rsidRPr="00D518C5" w:rsidRDefault="00AD3D69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</w:tcPr>
          <w:p w14:paraId="71B1DC64" w14:textId="77777777" w:rsidR="00AD3D69" w:rsidRPr="00D518C5" w:rsidRDefault="00AD3D69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</w:tcPr>
          <w:p w14:paraId="4F60DB7E" w14:textId="77777777" w:rsidR="00AD3D69" w:rsidRPr="00D518C5" w:rsidRDefault="00AD3D69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</w:tc>
        <w:tc>
          <w:tcPr>
            <w:tcW w:w="2034" w:type="dxa"/>
          </w:tcPr>
          <w:p w14:paraId="51D151A8" w14:textId="77777777" w:rsidR="00AD3D69" w:rsidRPr="00D518C5" w:rsidRDefault="00AD3D69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AD3D69" w:rsidRPr="00334416" w14:paraId="47128719" w14:textId="77777777" w:rsidTr="00CE7ADA">
        <w:tc>
          <w:tcPr>
            <w:tcW w:w="1701" w:type="dxa"/>
          </w:tcPr>
          <w:p w14:paraId="513BECDD" w14:textId="77777777" w:rsidR="00AD3D69" w:rsidRPr="00334416" w:rsidRDefault="00AD3D69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</w:p>
        </w:tc>
        <w:tc>
          <w:tcPr>
            <w:tcW w:w="1985" w:type="dxa"/>
          </w:tcPr>
          <w:p w14:paraId="02FACBBB" w14:textId="77777777" w:rsidR="00AD3D69" w:rsidRPr="00334416" w:rsidRDefault="00AD3D69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1 –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5 kg</w:t>
              </w:r>
            </w:smartTag>
          </w:p>
        </w:tc>
        <w:tc>
          <w:tcPr>
            <w:tcW w:w="3359" w:type="dxa"/>
          </w:tcPr>
          <w:p w14:paraId="6A66788F" w14:textId="77777777" w:rsidR="00AD3D69" w:rsidRPr="00334416" w:rsidRDefault="00AD3D69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2034" w:type="dxa"/>
          </w:tcPr>
          <w:p w14:paraId="782BE58F" w14:textId="77777777" w:rsidR="00AD3D69" w:rsidRPr="00334416" w:rsidRDefault="00AD3D69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</w:tr>
    </w:tbl>
    <w:p w14:paraId="1A5605F8" w14:textId="7F708A99" w:rsidR="00804D29" w:rsidRPr="00C71C28" w:rsidRDefault="00804D29" w:rsidP="00804D29">
      <w:pPr>
        <w:spacing w:before="12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E9790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Łącznie 3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Pr="00E9790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0 przesyłek, </w:t>
      </w:r>
      <w:r w:rsidRPr="009F152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w tym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100</w:t>
      </w:r>
      <w:r w:rsidRPr="009F152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na terenie Wrocławia</w:t>
      </w:r>
    </w:p>
    <w:p w14:paraId="3FEEBFA5" w14:textId="77777777" w:rsidR="009F6E10" w:rsidRPr="00804D29" w:rsidRDefault="009F6E10" w:rsidP="0033441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B0F9AC" w14:textId="77777777" w:rsidR="00D518C5" w:rsidRPr="00CA1444" w:rsidRDefault="00D518C5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E1466E" w14:textId="77777777" w:rsidR="008F146F" w:rsidRPr="00D518C5" w:rsidRDefault="008F146F" w:rsidP="008F146F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>
        <w:rPr>
          <w:rFonts w:asciiTheme="minorHAnsi" w:hAnsiTheme="minorHAnsi" w:cstheme="minorHAnsi"/>
          <w:b/>
          <w:sz w:val="28"/>
          <w:szCs w:val="28"/>
          <w:u w:val="double"/>
        </w:rPr>
        <w:t>IV</w:t>
      </w:r>
      <w:r w:rsidRPr="00D518C5">
        <w:rPr>
          <w:rFonts w:asciiTheme="minorHAnsi" w:hAnsiTheme="minorHAnsi" w:cstheme="minorHAnsi"/>
          <w:b/>
          <w:sz w:val="28"/>
          <w:szCs w:val="28"/>
          <w:u w:val="double"/>
        </w:rPr>
        <w:t>. pisemny egzamin maturalny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: 7</w:t>
      </w:r>
      <w:r w:rsidRPr="00D518C5">
        <w:rPr>
          <w:rFonts w:asciiTheme="minorHAnsi" w:hAnsiTheme="minorHAnsi" w:cstheme="minorHAnsi"/>
          <w:b/>
          <w:sz w:val="28"/>
          <w:szCs w:val="28"/>
          <w:u w:val="double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-</w:t>
      </w:r>
      <w:r w:rsidRPr="00D518C5">
        <w:rPr>
          <w:rFonts w:asciiTheme="minorHAnsi" w:hAnsiTheme="minorHAnsi" w:cstheme="minorHAnsi"/>
          <w:b/>
          <w:sz w:val="28"/>
          <w:szCs w:val="28"/>
          <w:u w:val="double"/>
        </w:rPr>
        <w:t xml:space="preserve"> 2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4</w:t>
      </w:r>
      <w:r w:rsidRPr="00D518C5">
        <w:rPr>
          <w:rFonts w:asciiTheme="minorHAnsi" w:hAnsiTheme="minorHAnsi" w:cstheme="minorHAnsi"/>
          <w:b/>
          <w:sz w:val="28"/>
          <w:szCs w:val="28"/>
          <w:u w:val="double"/>
        </w:rPr>
        <w:t xml:space="preserve"> maja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 r.</w:t>
      </w:r>
    </w:p>
    <w:p w14:paraId="6757B0EA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2B01BC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Zakres i termin usługi </w:t>
      </w:r>
    </w:p>
    <w:p w14:paraId="4EEE6562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Odebranie w dniach</w:t>
      </w:r>
      <w:r>
        <w:rPr>
          <w:rFonts w:asciiTheme="minorHAnsi" w:hAnsiTheme="minorHAnsi" w:cstheme="minorHAnsi"/>
          <w:sz w:val="22"/>
          <w:szCs w:val="22"/>
        </w:rPr>
        <w:t xml:space="preserve"> 7 maja wtorek w godzinach 15.00-17.00 oraz</w:t>
      </w:r>
      <w:r w:rsidRPr="00334416">
        <w:rPr>
          <w:rFonts w:asciiTheme="minorHAnsi" w:hAnsiTheme="minorHAnsi" w:cstheme="minorHAnsi"/>
          <w:sz w:val="22"/>
          <w:szCs w:val="22"/>
        </w:rPr>
        <w:t xml:space="preserve"> od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334416">
        <w:rPr>
          <w:rFonts w:asciiTheme="minorHAnsi" w:hAnsiTheme="minorHAnsi" w:cstheme="minorHAnsi"/>
          <w:sz w:val="22"/>
          <w:szCs w:val="22"/>
        </w:rPr>
        <w:t xml:space="preserve"> do </w:t>
      </w:r>
      <w:r>
        <w:rPr>
          <w:rFonts w:asciiTheme="minorHAnsi" w:hAnsiTheme="minorHAnsi" w:cstheme="minorHAnsi"/>
          <w:sz w:val="22"/>
          <w:szCs w:val="22"/>
        </w:rPr>
        <w:t>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maja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 (codziennie od poniedziałku do piątku) w godzinach 14.00-16.00 przesyłek o wadze 1 kg – do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334416">
        <w:rPr>
          <w:rFonts w:asciiTheme="minorHAnsi" w:hAnsiTheme="minorHAnsi" w:cstheme="minorHAnsi"/>
          <w:sz w:val="22"/>
          <w:szCs w:val="22"/>
        </w:rPr>
        <w:t xml:space="preserve"> kg od nadawców z terenu woj. dolnośląskiego i opolskiego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334416">
        <w:rPr>
          <w:rFonts w:asciiTheme="minorHAnsi" w:hAnsiTheme="minorHAnsi" w:cstheme="minorHAnsi"/>
          <w:sz w:val="22"/>
          <w:szCs w:val="22"/>
        </w:rPr>
        <w:t xml:space="preserve"> i przekazanie ich do jednego adresata – OKE we Wrocławiu. Termin przekazania przesyłek do OKE – z Wrocławia – w dniu odbioru – do godz. 18.00, spoza Wrocławia - w dniu następnym. Adresowa baza danych zostanie przekazana wykonawcy </w:t>
      </w:r>
      <w:r>
        <w:rPr>
          <w:rFonts w:asciiTheme="minorHAnsi" w:hAnsiTheme="minorHAnsi" w:cstheme="minorHAnsi"/>
          <w:sz w:val="22"/>
          <w:szCs w:val="22"/>
        </w:rPr>
        <w:t>tydzień</w:t>
      </w:r>
      <w:r w:rsidRPr="00334416">
        <w:rPr>
          <w:rFonts w:asciiTheme="minorHAnsi" w:hAnsiTheme="minorHAnsi" w:cstheme="minorHAnsi"/>
          <w:sz w:val="22"/>
          <w:szCs w:val="22"/>
        </w:rPr>
        <w:t xml:space="preserve"> wcześniej.</w:t>
      </w:r>
    </w:p>
    <w:p w14:paraId="2AB44382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Sposób zapakowania przesyłek - kartonowe pudełka zabezpieczone przez indywidualnych nadawców (szkoły).</w:t>
      </w:r>
    </w:p>
    <w:p w14:paraId="608EA313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12E95E" w14:textId="77777777" w:rsidR="008F146F" w:rsidRPr="00D518C5" w:rsidRDefault="008F146F" w:rsidP="008F146F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18C5">
        <w:rPr>
          <w:rFonts w:asciiTheme="minorHAnsi" w:hAnsiTheme="minorHAnsi" w:cstheme="minorHAnsi"/>
          <w:b/>
          <w:sz w:val="22"/>
          <w:szCs w:val="22"/>
        </w:rPr>
        <w:t>Szacunkowa łączna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8F146F" w:rsidRPr="00334416" w14:paraId="44AA935F" w14:textId="77777777" w:rsidTr="000311DE">
        <w:tc>
          <w:tcPr>
            <w:tcW w:w="1701" w:type="dxa"/>
          </w:tcPr>
          <w:p w14:paraId="7F8F9057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</w:tcPr>
          <w:p w14:paraId="41A1479A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</w:tcPr>
          <w:p w14:paraId="6344AB4C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</w:tc>
        <w:tc>
          <w:tcPr>
            <w:tcW w:w="2034" w:type="dxa"/>
          </w:tcPr>
          <w:p w14:paraId="5C6C5FF8" w14:textId="77777777" w:rsidR="008F146F" w:rsidRPr="00D518C5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18C5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8F146F" w:rsidRPr="00334416" w14:paraId="0219868E" w14:textId="77777777" w:rsidTr="000311DE">
        <w:tc>
          <w:tcPr>
            <w:tcW w:w="1701" w:type="dxa"/>
          </w:tcPr>
          <w:p w14:paraId="5EE47B0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4200</w:t>
            </w:r>
          </w:p>
        </w:tc>
        <w:tc>
          <w:tcPr>
            <w:tcW w:w="1985" w:type="dxa"/>
          </w:tcPr>
          <w:p w14:paraId="7E509B5F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1 –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5 kg</w:t>
              </w:r>
            </w:smartTag>
          </w:p>
        </w:tc>
        <w:tc>
          <w:tcPr>
            <w:tcW w:w="3359" w:type="dxa"/>
          </w:tcPr>
          <w:p w14:paraId="756597ED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</w:t>
            </w:r>
          </w:p>
        </w:tc>
        <w:tc>
          <w:tcPr>
            <w:tcW w:w="2034" w:type="dxa"/>
          </w:tcPr>
          <w:p w14:paraId="5582483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3580</w:t>
            </w:r>
          </w:p>
        </w:tc>
      </w:tr>
      <w:tr w:rsidR="008F146F" w:rsidRPr="00334416" w14:paraId="43E0D667" w14:textId="77777777" w:rsidTr="000311DE">
        <w:tc>
          <w:tcPr>
            <w:tcW w:w="1701" w:type="dxa"/>
          </w:tcPr>
          <w:p w14:paraId="284BB2E1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1985" w:type="dxa"/>
          </w:tcPr>
          <w:p w14:paraId="7B1A2B8B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5 –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10 kg</w:t>
              </w:r>
            </w:smartTag>
          </w:p>
        </w:tc>
        <w:tc>
          <w:tcPr>
            <w:tcW w:w="3359" w:type="dxa"/>
          </w:tcPr>
          <w:p w14:paraId="3605611E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2034" w:type="dxa"/>
          </w:tcPr>
          <w:p w14:paraId="076B8BDA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</w:tr>
      <w:tr w:rsidR="008F146F" w:rsidRPr="00334416" w14:paraId="3F7C2351" w14:textId="77777777" w:rsidTr="000311DE">
        <w:tc>
          <w:tcPr>
            <w:tcW w:w="1701" w:type="dxa"/>
          </w:tcPr>
          <w:p w14:paraId="238E0DB4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985" w:type="dxa"/>
          </w:tcPr>
          <w:p w14:paraId="1BB0758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10 – 20 kg</w:t>
            </w:r>
          </w:p>
        </w:tc>
        <w:tc>
          <w:tcPr>
            <w:tcW w:w="3359" w:type="dxa"/>
          </w:tcPr>
          <w:p w14:paraId="5B998C4A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2034" w:type="dxa"/>
          </w:tcPr>
          <w:p w14:paraId="2CA7E154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8F146F" w:rsidRPr="00334416" w14:paraId="5DF3C0CA" w14:textId="77777777" w:rsidTr="000311DE">
        <w:tc>
          <w:tcPr>
            <w:tcW w:w="1701" w:type="dxa"/>
          </w:tcPr>
          <w:p w14:paraId="18639F10" w14:textId="77777777" w:rsidR="008F146F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985" w:type="dxa"/>
          </w:tcPr>
          <w:p w14:paraId="40D9EAF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0 kg</w:t>
            </w:r>
          </w:p>
        </w:tc>
        <w:tc>
          <w:tcPr>
            <w:tcW w:w="3359" w:type="dxa"/>
          </w:tcPr>
          <w:p w14:paraId="03183B36" w14:textId="77777777" w:rsidR="008F146F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034" w:type="dxa"/>
          </w:tcPr>
          <w:p w14:paraId="53A4378B" w14:textId="77777777" w:rsidR="008F146F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</w:tbl>
    <w:p w14:paraId="6B37E870" w14:textId="77777777" w:rsidR="008F146F" w:rsidRPr="00D518C5" w:rsidRDefault="008F146F" w:rsidP="008F146F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18C5">
        <w:rPr>
          <w:rFonts w:asciiTheme="minorHAnsi" w:hAnsiTheme="minorHAnsi" w:cstheme="minorHAnsi"/>
          <w:b/>
          <w:sz w:val="22"/>
          <w:szCs w:val="22"/>
        </w:rPr>
        <w:lastRenderedPageBreak/>
        <w:t xml:space="preserve">Łącznie </w:t>
      </w:r>
      <w:r>
        <w:rPr>
          <w:rFonts w:asciiTheme="minorHAnsi" w:hAnsiTheme="minorHAnsi" w:cstheme="minorHAnsi"/>
          <w:b/>
          <w:sz w:val="22"/>
          <w:szCs w:val="22"/>
        </w:rPr>
        <w:t>4600</w:t>
      </w:r>
      <w:r w:rsidRPr="00D518C5">
        <w:rPr>
          <w:rFonts w:asciiTheme="minorHAnsi" w:hAnsiTheme="minorHAnsi" w:cstheme="minorHAnsi"/>
          <w:b/>
          <w:sz w:val="22"/>
          <w:szCs w:val="22"/>
        </w:rPr>
        <w:t xml:space="preserve"> przesyłek, w tym </w:t>
      </w:r>
      <w:r>
        <w:rPr>
          <w:rFonts w:asciiTheme="minorHAnsi" w:hAnsiTheme="minorHAnsi" w:cstheme="minorHAnsi"/>
          <w:b/>
          <w:sz w:val="22"/>
          <w:szCs w:val="22"/>
        </w:rPr>
        <w:t>900</w:t>
      </w:r>
      <w:r w:rsidRPr="00D518C5">
        <w:rPr>
          <w:rFonts w:asciiTheme="minorHAnsi" w:hAnsiTheme="minorHAnsi" w:cstheme="minorHAnsi"/>
          <w:b/>
          <w:sz w:val="22"/>
          <w:szCs w:val="22"/>
        </w:rPr>
        <w:t xml:space="preserve"> na terenie Wrocławia </w:t>
      </w:r>
    </w:p>
    <w:p w14:paraId="5ADCEF78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DBC641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Harmonogram odbioru przesyłek: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512"/>
        <w:gridCol w:w="1607"/>
        <w:gridCol w:w="1736"/>
      </w:tblGrid>
      <w:tr w:rsidR="008F146F" w:rsidRPr="00334416" w14:paraId="79D66C87" w14:textId="77777777" w:rsidTr="000311DE">
        <w:tc>
          <w:tcPr>
            <w:tcW w:w="470" w:type="dxa"/>
            <w:vAlign w:val="center"/>
          </w:tcPr>
          <w:p w14:paraId="52518886" w14:textId="77777777" w:rsidR="008F146F" w:rsidRPr="003B667F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12" w:type="dxa"/>
            <w:vAlign w:val="center"/>
          </w:tcPr>
          <w:p w14:paraId="1CEF5F83" w14:textId="77777777" w:rsidR="008F146F" w:rsidRPr="003B667F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data odbioru</w:t>
            </w:r>
          </w:p>
        </w:tc>
        <w:tc>
          <w:tcPr>
            <w:tcW w:w="1607" w:type="dxa"/>
            <w:vAlign w:val="center"/>
          </w:tcPr>
          <w:p w14:paraId="262FEE79" w14:textId="77777777" w:rsidR="008F146F" w:rsidRPr="003B667F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godz. odbioru</w:t>
            </w:r>
          </w:p>
        </w:tc>
        <w:tc>
          <w:tcPr>
            <w:tcW w:w="1736" w:type="dxa"/>
            <w:vAlign w:val="center"/>
          </w:tcPr>
          <w:p w14:paraId="17DC4F2F" w14:textId="77777777" w:rsidR="008F146F" w:rsidRPr="003B667F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szacunkowa liczba przesyłek</w:t>
            </w:r>
          </w:p>
        </w:tc>
      </w:tr>
      <w:tr w:rsidR="008F146F" w:rsidRPr="00334416" w14:paraId="2FAB2DC1" w14:textId="77777777" w:rsidTr="000311DE">
        <w:tc>
          <w:tcPr>
            <w:tcW w:w="470" w:type="dxa"/>
            <w:vAlign w:val="center"/>
          </w:tcPr>
          <w:p w14:paraId="320E688F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512" w:type="dxa"/>
            <w:vAlign w:val="center"/>
          </w:tcPr>
          <w:p w14:paraId="6DCE16FB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16547DA4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.00-1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  <w:tc>
          <w:tcPr>
            <w:tcW w:w="1736" w:type="dxa"/>
            <w:vAlign w:val="bottom"/>
          </w:tcPr>
          <w:p w14:paraId="4264CA21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370</w:t>
            </w:r>
          </w:p>
        </w:tc>
      </w:tr>
      <w:tr w:rsidR="008F146F" w:rsidRPr="00334416" w14:paraId="662ECF5D" w14:textId="77777777" w:rsidTr="000311DE">
        <w:tc>
          <w:tcPr>
            <w:tcW w:w="470" w:type="dxa"/>
            <w:vAlign w:val="center"/>
          </w:tcPr>
          <w:p w14:paraId="55070FD1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512" w:type="dxa"/>
            <w:vAlign w:val="center"/>
          </w:tcPr>
          <w:p w14:paraId="0AF6A271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32C2708A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68642D68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370</w:t>
            </w:r>
          </w:p>
        </w:tc>
      </w:tr>
      <w:tr w:rsidR="008F146F" w:rsidRPr="00334416" w14:paraId="0105F9CA" w14:textId="77777777" w:rsidTr="000311DE">
        <w:tc>
          <w:tcPr>
            <w:tcW w:w="470" w:type="dxa"/>
            <w:vAlign w:val="center"/>
          </w:tcPr>
          <w:p w14:paraId="2CD601CC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512" w:type="dxa"/>
            <w:vAlign w:val="center"/>
          </w:tcPr>
          <w:p w14:paraId="290FAEE0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59B490F4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7F29C8B6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</w:t>
            </w:r>
          </w:p>
        </w:tc>
      </w:tr>
      <w:tr w:rsidR="008F146F" w:rsidRPr="00334416" w14:paraId="25CD14E1" w14:textId="77777777" w:rsidTr="000311DE">
        <w:tc>
          <w:tcPr>
            <w:tcW w:w="470" w:type="dxa"/>
            <w:vAlign w:val="center"/>
          </w:tcPr>
          <w:p w14:paraId="5D4C5DAC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512" w:type="dxa"/>
            <w:vAlign w:val="center"/>
          </w:tcPr>
          <w:p w14:paraId="55B27E8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3BACEDB1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7427614F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590</w:t>
            </w:r>
          </w:p>
        </w:tc>
      </w:tr>
      <w:tr w:rsidR="008F146F" w:rsidRPr="00334416" w14:paraId="52086BA5" w14:textId="77777777" w:rsidTr="000311DE">
        <w:tc>
          <w:tcPr>
            <w:tcW w:w="470" w:type="dxa"/>
            <w:vAlign w:val="center"/>
          </w:tcPr>
          <w:p w14:paraId="47A6B4E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512" w:type="dxa"/>
            <w:vAlign w:val="center"/>
          </w:tcPr>
          <w:p w14:paraId="617718D2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310029C0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6E4E6F15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560</w:t>
            </w:r>
          </w:p>
        </w:tc>
      </w:tr>
      <w:tr w:rsidR="008F146F" w:rsidRPr="00334416" w14:paraId="7E0BF5E6" w14:textId="77777777" w:rsidTr="000311DE">
        <w:tc>
          <w:tcPr>
            <w:tcW w:w="470" w:type="dxa"/>
            <w:vAlign w:val="center"/>
          </w:tcPr>
          <w:p w14:paraId="28166BE4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512" w:type="dxa"/>
            <w:vAlign w:val="center"/>
          </w:tcPr>
          <w:p w14:paraId="7F35C03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4C1C45F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73B4E6ED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</w:p>
        </w:tc>
      </w:tr>
      <w:tr w:rsidR="008F146F" w:rsidRPr="00334416" w14:paraId="3D36B4F4" w14:textId="77777777" w:rsidTr="000311DE">
        <w:tc>
          <w:tcPr>
            <w:tcW w:w="470" w:type="dxa"/>
            <w:vAlign w:val="center"/>
          </w:tcPr>
          <w:p w14:paraId="2BE576A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512" w:type="dxa"/>
            <w:vAlign w:val="center"/>
          </w:tcPr>
          <w:p w14:paraId="1D05FFD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0A34E221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29D3CB9B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380</w:t>
            </w:r>
          </w:p>
        </w:tc>
      </w:tr>
      <w:tr w:rsidR="008F146F" w:rsidRPr="00334416" w14:paraId="5992D7D2" w14:textId="77777777" w:rsidTr="000311DE">
        <w:tc>
          <w:tcPr>
            <w:tcW w:w="470" w:type="dxa"/>
            <w:vAlign w:val="center"/>
          </w:tcPr>
          <w:p w14:paraId="76C8BE98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512" w:type="dxa"/>
            <w:vAlign w:val="center"/>
          </w:tcPr>
          <w:p w14:paraId="0E44B1C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7C64C9C6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419DB0C2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</w:tc>
      </w:tr>
      <w:tr w:rsidR="008F146F" w:rsidRPr="00334416" w14:paraId="6A7A237F" w14:textId="77777777" w:rsidTr="000311DE">
        <w:tc>
          <w:tcPr>
            <w:tcW w:w="470" w:type="dxa"/>
            <w:vAlign w:val="center"/>
          </w:tcPr>
          <w:p w14:paraId="716E68DB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512" w:type="dxa"/>
            <w:vAlign w:val="center"/>
          </w:tcPr>
          <w:p w14:paraId="33B98408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6F0B051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14CF2990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</w:tr>
      <w:tr w:rsidR="008F146F" w:rsidRPr="00334416" w14:paraId="531F5B9D" w14:textId="77777777" w:rsidTr="000311DE">
        <w:tc>
          <w:tcPr>
            <w:tcW w:w="470" w:type="dxa"/>
            <w:vAlign w:val="center"/>
          </w:tcPr>
          <w:p w14:paraId="6AB0A31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512" w:type="dxa"/>
            <w:vAlign w:val="center"/>
          </w:tcPr>
          <w:p w14:paraId="156D8F0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 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2715126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6E6FD3DB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310</w:t>
            </w:r>
          </w:p>
        </w:tc>
      </w:tr>
      <w:tr w:rsidR="008F146F" w:rsidRPr="00334416" w14:paraId="6C22CD72" w14:textId="77777777" w:rsidTr="000311DE">
        <w:tc>
          <w:tcPr>
            <w:tcW w:w="470" w:type="dxa"/>
            <w:vAlign w:val="center"/>
          </w:tcPr>
          <w:p w14:paraId="750A74F7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512" w:type="dxa"/>
            <w:vAlign w:val="center"/>
          </w:tcPr>
          <w:p w14:paraId="2D362D41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1272E478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5CB37881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260</w:t>
            </w:r>
          </w:p>
        </w:tc>
      </w:tr>
      <w:tr w:rsidR="008F146F" w:rsidRPr="00334416" w14:paraId="39CB5F0B" w14:textId="77777777" w:rsidTr="000311DE">
        <w:tc>
          <w:tcPr>
            <w:tcW w:w="470" w:type="dxa"/>
            <w:vAlign w:val="center"/>
          </w:tcPr>
          <w:p w14:paraId="0E306D6D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512" w:type="dxa"/>
            <w:vAlign w:val="center"/>
          </w:tcPr>
          <w:p w14:paraId="72E2AE5C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7D47EF5D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4BB6AB03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190</w:t>
            </w:r>
          </w:p>
        </w:tc>
      </w:tr>
      <w:tr w:rsidR="008F146F" w:rsidRPr="00334416" w14:paraId="6700B46E" w14:textId="77777777" w:rsidTr="000311DE">
        <w:tc>
          <w:tcPr>
            <w:tcW w:w="470" w:type="dxa"/>
            <w:vAlign w:val="center"/>
          </w:tcPr>
          <w:p w14:paraId="4A09F160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512" w:type="dxa"/>
            <w:vAlign w:val="center"/>
          </w:tcPr>
          <w:p w14:paraId="7A7DDB8B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495C645F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78837A88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</w:tr>
      <w:tr w:rsidR="008F146F" w:rsidRPr="00334416" w14:paraId="16975B23" w14:textId="77777777" w:rsidTr="000311DE">
        <w:tc>
          <w:tcPr>
            <w:tcW w:w="470" w:type="dxa"/>
            <w:vAlign w:val="center"/>
          </w:tcPr>
          <w:p w14:paraId="2116D813" w14:textId="77777777" w:rsidR="008F146F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512" w:type="dxa"/>
            <w:vAlign w:val="center"/>
          </w:tcPr>
          <w:p w14:paraId="046C0AE7" w14:textId="77777777" w:rsidR="008F146F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607" w:type="dxa"/>
            <w:vAlign w:val="center"/>
          </w:tcPr>
          <w:p w14:paraId="3FEAE3A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14.00-16.00</w:t>
            </w:r>
          </w:p>
        </w:tc>
        <w:tc>
          <w:tcPr>
            <w:tcW w:w="1736" w:type="dxa"/>
            <w:vAlign w:val="bottom"/>
          </w:tcPr>
          <w:p w14:paraId="312C9686" w14:textId="77777777" w:rsidR="008F146F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</w:tbl>
    <w:p w14:paraId="479019FE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41FBAA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D7F387" w14:textId="77777777" w:rsidR="00405D34" w:rsidRPr="003B667F" w:rsidRDefault="00405D34" w:rsidP="00405D34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4B5A32">
        <w:rPr>
          <w:rFonts w:asciiTheme="minorHAnsi" w:hAnsiTheme="minorHAnsi" w:cstheme="minorHAnsi"/>
          <w:b/>
          <w:sz w:val="28"/>
          <w:szCs w:val="28"/>
          <w:u w:val="double"/>
        </w:rPr>
        <w:t xml:space="preserve">V. egzamin ósmoklasisty: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13</w:t>
      </w:r>
      <w:r w:rsidRPr="004B5A32">
        <w:rPr>
          <w:rFonts w:asciiTheme="minorHAnsi" w:hAnsiTheme="minorHAnsi" w:cstheme="minorHAnsi"/>
          <w:b/>
          <w:sz w:val="28"/>
          <w:szCs w:val="28"/>
          <w:u w:val="double"/>
        </w:rPr>
        <w:t xml:space="preserve"> -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 15</w:t>
      </w:r>
      <w:r w:rsidRPr="004B5A32">
        <w:rPr>
          <w:rFonts w:asciiTheme="minorHAnsi" w:hAnsiTheme="minorHAnsi" w:cstheme="minorHAnsi"/>
          <w:b/>
          <w:sz w:val="28"/>
          <w:szCs w:val="28"/>
          <w:u w:val="double"/>
        </w:rPr>
        <w:t xml:space="preserve"> maja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</w:t>
      </w:r>
      <w:r w:rsidRPr="004B5A32">
        <w:rPr>
          <w:rFonts w:asciiTheme="minorHAnsi" w:hAnsiTheme="minorHAnsi" w:cstheme="minorHAnsi"/>
          <w:b/>
          <w:sz w:val="28"/>
          <w:szCs w:val="28"/>
          <w:u w:val="double"/>
        </w:rPr>
        <w:t xml:space="preserve"> r.</w:t>
      </w:r>
    </w:p>
    <w:p w14:paraId="41A65EBB" w14:textId="77777777" w:rsidR="00405D34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8CF9DC" w14:textId="77777777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Zakres i termin usługi </w:t>
      </w:r>
    </w:p>
    <w:p w14:paraId="095A432B" w14:textId="555AFC03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Odebranie w dniach: 13, 14 i 15</w:t>
      </w:r>
      <w:r w:rsidRPr="00334416">
        <w:rPr>
          <w:rFonts w:asciiTheme="minorHAnsi" w:hAnsiTheme="minorHAnsi" w:cstheme="minorHAnsi"/>
          <w:sz w:val="22"/>
          <w:szCs w:val="22"/>
        </w:rPr>
        <w:t xml:space="preserve"> maja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r., w godzinach 13.00-15.00 przesyłek o wadze 1 - 20 kg od nadawców z terenu woj. dolnośląskiego i opolskiego i przekazanie ich do jednego adresata – OKE we Wrocławiu. Termin przekazania przesyłek do OKE: z miasta Wrocławia – w dniu odbioru do godz. 17.00, z</w:t>
      </w:r>
      <w:r w:rsidR="00963760">
        <w:rPr>
          <w:rFonts w:asciiTheme="minorHAnsi" w:hAnsiTheme="minorHAnsi" w:cstheme="minorHAnsi"/>
          <w:sz w:val="22"/>
          <w:szCs w:val="22"/>
        </w:rPr>
        <w:t> </w:t>
      </w:r>
      <w:r w:rsidRPr="00334416">
        <w:rPr>
          <w:rFonts w:asciiTheme="minorHAnsi" w:hAnsiTheme="minorHAnsi" w:cstheme="minorHAnsi"/>
          <w:sz w:val="22"/>
          <w:szCs w:val="22"/>
        </w:rPr>
        <w:t xml:space="preserve">pozostałych miejscowości – w dniu następnym. Adresowa baza danych zostanie przekazana wykonawcy </w:t>
      </w:r>
      <w:r>
        <w:rPr>
          <w:rFonts w:asciiTheme="minorHAnsi" w:hAnsiTheme="minorHAnsi" w:cstheme="minorHAnsi"/>
          <w:sz w:val="22"/>
          <w:szCs w:val="22"/>
        </w:rPr>
        <w:t>tydzień</w:t>
      </w:r>
      <w:r w:rsidRPr="00334416">
        <w:rPr>
          <w:rFonts w:asciiTheme="minorHAnsi" w:hAnsiTheme="minorHAnsi" w:cstheme="minorHAnsi"/>
          <w:sz w:val="22"/>
          <w:szCs w:val="22"/>
        </w:rPr>
        <w:t xml:space="preserve"> wcześniej.</w:t>
      </w:r>
    </w:p>
    <w:p w14:paraId="66CF7EB8" w14:textId="77777777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Sposób zapakowania przesyłek - kartonowe pudełka zabezpieczone przez indywidualnych nadawców (szkoły).</w:t>
      </w:r>
    </w:p>
    <w:p w14:paraId="413D383A" w14:textId="77777777" w:rsidR="00405D34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A2EBAD" w14:textId="77777777" w:rsidR="00405D34" w:rsidRPr="003B667F" w:rsidRDefault="00405D34" w:rsidP="00405D34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667F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405D34" w:rsidRPr="003B667F" w14:paraId="20E5B6C5" w14:textId="77777777" w:rsidTr="00CE7ADA">
        <w:tc>
          <w:tcPr>
            <w:tcW w:w="1701" w:type="dxa"/>
          </w:tcPr>
          <w:p w14:paraId="5938272F" w14:textId="77777777" w:rsidR="00405D34" w:rsidRPr="003B667F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</w:tcPr>
          <w:p w14:paraId="5A442006" w14:textId="77777777" w:rsidR="00405D34" w:rsidRPr="003B667F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</w:tcPr>
          <w:p w14:paraId="028D59E1" w14:textId="77777777" w:rsidR="00405D34" w:rsidRPr="003B667F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</w:tc>
        <w:tc>
          <w:tcPr>
            <w:tcW w:w="2034" w:type="dxa"/>
          </w:tcPr>
          <w:p w14:paraId="03BDBC19" w14:textId="77777777" w:rsidR="00405D34" w:rsidRPr="003B667F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405D34" w:rsidRPr="00334416" w14:paraId="571E5A71" w14:textId="77777777" w:rsidTr="00CE7ADA">
        <w:tc>
          <w:tcPr>
            <w:tcW w:w="1701" w:type="dxa"/>
          </w:tcPr>
          <w:p w14:paraId="27A16A11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3000</w:t>
            </w:r>
          </w:p>
        </w:tc>
        <w:tc>
          <w:tcPr>
            <w:tcW w:w="1985" w:type="dxa"/>
          </w:tcPr>
          <w:p w14:paraId="766ED5D7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 – 5 kg</w:t>
            </w:r>
          </w:p>
        </w:tc>
        <w:tc>
          <w:tcPr>
            <w:tcW w:w="3359" w:type="dxa"/>
          </w:tcPr>
          <w:p w14:paraId="150EA27D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2034" w:type="dxa"/>
          </w:tcPr>
          <w:p w14:paraId="6D7C5D90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2700</w:t>
            </w:r>
          </w:p>
        </w:tc>
      </w:tr>
      <w:tr w:rsidR="00405D34" w:rsidRPr="00334416" w14:paraId="59BE6FC8" w14:textId="77777777" w:rsidTr="00CE7ADA">
        <w:tc>
          <w:tcPr>
            <w:tcW w:w="1701" w:type="dxa"/>
          </w:tcPr>
          <w:p w14:paraId="42808814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</w:t>
            </w:r>
          </w:p>
        </w:tc>
        <w:tc>
          <w:tcPr>
            <w:tcW w:w="1985" w:type="dxa"/>
          </w:tcPr>
          <w:p w14:paraId="57F137BD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5 –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10 kg</w:t>
              </w:r>
            </w:smartTag>
          </w:p>
        </w:tc>
        <w:tc>
          <w:tcPr>
            <w:tcW w:w="3359" w:type="dxa"/>
          </w:tcPr>
          <w:p w14:paraId="5BF42AA5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2034" w:type="dxa"/>
          </w:tcPr>
          <w:p w14:paraId="4114E5BE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405D34" w:rsidRPr="00334416" w14:paraId="3C00B391" w14:textId="77777777" w:rsidTr="00CE7ADA">
        <w:tc>
          <w:tcPr>
            <w:tcW w:w="1701" w:type="dxa"/>
          </w:tcPr>
          <w:p w14:paraId="79D3299D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14:paraId="34F063B2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10 – 20 kg</w:t>
            </w:r>
          </w:p>
        </w:tc>
        <w:tc>
          <w:tcPr>
            <w:tcW w:w="3359" w:type="dxa"/>
          </w:tcPr>
          <w:p w14:paraId="052D80A7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34" w:type="dxa"/>
          </w:tcPr>
          <w:p w14:paraId="3DAD4A1B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14:paraId="01F59FA4" w14:textId="77777777" w:rsidR="00405D34" w:rsidRPr="003B667F" w:rsidRDefault="00405D34" w:rsidP="00405D3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667F">
        <w:rPr>
          <w:rFonts w:asciiTheme="minorHAnsi" w:hAnsiTheme="minorHAnsi" w:cstheme="minorHAnsi"/>
          <w:b/>
          <w:sz w:val="22"/>
          <w:szCs w:val="22"/>
        </w:rPr>
        <w:t xml:space="preserve">Łącznie </w:t>
      </w:r>
      <w:r>
        <w:rPr>
          <w:rFonts w:asciiTheme="minorHAnsi" w:hAnsiTheme="minorHAnsi" w:cstheme="minorHAnsi"/>
          <w:b/>
          <w:sz w:val="22"/>
          <w:szCs w:val="22"/>
        </w:rPr>
        <w:t>3100 przesyłek, w tym 375</w:t>
      </w:r>
      <w:r w:rsidRPr="003B667F">
        <w:rPr>
          <w:rFonts w:asciiTheme="minorHAnsi" w:hAnsiTheme="minorHAnsi" w:cstheme="minorHAnsi"/>
          <w:b/>
          <w:sz w:val="22"/>
          <w:szCs w:val="22"/>
        </w:rPr>
        <w:t xml:space="preserve"> na terenie Wrocławia.</w:t>
      </w:r>
    </w:p>
    <w:p w14:paraId="46FA0183" w14:textId="77777777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18DB82" w14:textId="77777777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Harmonogram odbioru przesyłek: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1985"/>
        <w:gridCol w:w="1984"/>
      </w:tblGrid>
      <w:tr w:rsidR="00405D34" w:rsidRPr="00334416" w14:paraId="2D636063" w14:textId="77777777" w:rsidTr="00CE7ADA">
        <w:tc>
          <w:tcPr>
            <w:tcW w:w="496" w:type="dxa"/>
            <w:vAlign w:val="center"/>
          </w:tcPr>
          <w:p w14:paraId="54A9B755" w14:textId="77777777" w:rsidR="00405D34" w:rsidRPr="003B667F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842" w:type="dxa"/>
            <w:vAlign w:val="center"/>
          </w:tcPr>
          <w:p w14:paraId="0DEB1F0F" w14:textId="77777777" w:rsidR="00405D34" w:rsidRPr="003B667F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data odbioru</w:t>
            </w:r>
          </w:p>
        </w:tc>
        <w:tc>
          <w:tcPr>
            <w:tcW w:w="1985" w:type="dxa"/>
            <w:vAlign w:val="center"/>
          </w:tcPr>
          <w:p w14:paraId="10134823" w14:textId="77777777" w:rsidR="00405D34" w:rsidRPr="003B667F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godz. odbioru</w:t>
            </w:r>
          </w:p>
        </w:tc>
        <w:tc>
          <w:tcPr>
            <w:tcW w:w="1984" w:type="dxa"/>
            <w:vAlign w:val="center"/>
          </w:tcPr>
          <w:p w14:paraId="4EC31758" w14:textId="77777777" w:rsidR="00405D34" w:rsidRPr="003B667F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667F">
              <w:rPr>
                <w:rFonts w:asciiTheme="minorHAnsi" w:hAnsiTheme="minorHAnsi" w:cstheme="minorHAnsi"/>
                <w:b/>
                <w:sz w:val="22"/>
                <w:szCs w:val="22"/>
              </w:rPr>
              <w:t>szacunkowa liczba przesyłek</w:t>
            </w:r>
          </w:p>
        </w:tc>
      </w:tr>
      <w:tr w:rsidR="00405D34" w:rsidRPr="00334416" w14:paraId="4488E129" w14:textId="77777777" w:rsidTr="00CE7ADA">
        <w:tc>
          <w:tcPr>
            <w:tcW w:w="496" w:type="dxa"/>
            <w:vAlign w:val="center"/>
          </w:tcPr>
          <w:p w14:paraId="58759280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842" w:type="dxa"/>
            <w:vAlign w:val="center"/>
          </w:tcPr>
          <w:p w14:paraId="31821EDA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985" w:type="dxa"/>
            <w:vAlign w:val="center"/>
          </w:tcPr>
          <w:p w14:paraId="67E66FAE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13.00-15.00</w:t>
            </w:r>
          </w:p>
        </w:tc>
        <w:tc>
          <w:tcPr>
            <w:tcW w:w="1984" w:type="dxa"/>
            <w:vAlign w:val="center"/>
          </w:tcPr>
          <w:p w14:paraId="0E5741ED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1033</w:t>
            </w:r>
          </w:p>
        </w:tc>
      </w:tr>
      <w:tr w:rsidR="00405D34" w:rsidRPr="00334416" w14:paraId="1E2AA8D8" w14:textId="77777777" w:rsidTr="00CE7ADA">
        <w:tc>
          <w:tcPr>
            <w:tcW w:w="496" w:type="dxa"/>
            <w:vAlign w:val="center"/>
          </w:tcPr>
          <w:p w14:paraId="5232C759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14:paraId="011678ED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985" w:type="dxa"/>
            <w:vAlign w:val="center"/>
          </w:tcPr>
          <w:p w14:paraId="5629DC89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13.00-15.00</w:t>
            </w:r>
          </w:p>
        </w:tc>
        <w:tc>
          <w:tcPr>
            <w:tcW w:w="1984" w:type="dxa"/>
            <w:vAlign w:val="center"/>
          </w:tcPr>
          <w:p w14:paraId="1EFE55B4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1033</w:t>
            </w:r>
          </w:p>
        </w:tc>
      </w:tr>
      <w:tr w:rsidR="00405D34" w:rsidRPr="00334416" w14:paraId="25A269D9" w14:textId="77777777" w:rsidTr="00CE7ADA">
        <w:tc>
          <w:tcPr>
            <w:tcW w:w="496" w:type="dxa"/>
            <w:vAlign w:val="center"/>
          </w:tcPr>
          <w:p w14:paraId="659C20C3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842" w:type="dxa"/>
            <w:vAlign w:val="center"/>
          </w:tcPr>
          <w:p w14:paraId="31A1BED2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maja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985" w:type="dxa"/>
            <w:vAlign w:val="center"/>
          </w:tcPr>
          <w:p w14:paraId="252239EF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13.00-15.00</w:t>
            </w:r>
          </w:p>
        </w:tc>
        <w:tc>
          <w:tcPr>
            <w:tcW w:w="1984" w:type="dxa"/>
            <w:vAlign w:val="center"/>
          </w:tcPr>
          <w:p w14:paraId="2D154FC8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1033</w:t>
            </w:r>
          </w:p>
        </w:tc>
      </w:tr>
    </w:tbl>
    <w:p w14:paraId="62C37A87" w14:textId="77777777" w:rsidR="00405D34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0A27C6" w14:textId="108AA2B9" w:rsidR="00C80695" w:rsidRPr="00CA1444" w:rsidRDefault="00C80695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915871" w14:textId="1E82F182" w:rsidR="00F661D4" w:rsidRDefault="00F661D4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77C9B7" w14:textId="2E8241E1" w:rsidR="00963760" w:rsidRDefault="00963760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262AC1" w14:textId="11431C09" w:rsidR="00963760" w:rsidRDefault="00963760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974AA7" w14:textId="0517CA27" w:rsidR="00963760" w:rsidRDefault="00963760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B2F9B4" w14:textId="77777777" w:rsidR="00963760" w:rsidRPr="00CA1444" w:rsidRDefault="00963760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DA9F4C" w14:textId="764D1502" w:rsidR="008F146F" w:rsidRPr="00F661D4" w:rsidRDefault="008F146F" w:rsidP="008F146F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>
        <w:rPr>
          <w:rFonts w:asciiTheme="minorHAnsi" w:hAnsiTheme="minorHAnsi" w:cstheme="minorHAnsi"/>
          <w:b/>
          <w:sz w:val="28"/>
          <w:szCs w:val="28"/>
          <w:u w:val="double"/>
        </w:rPr>
        <w:lastRenderedPageBreak/>
        <w:t xml:space="preserve">VI. egzamin zawodowy 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dyplomy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 technikum: 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2</w:t>
      </w:r>
      <w:r w:rsidR="00AD3D69">
        <w:rPr>
          <w:rFonts w:asciiTheme="minorHAnsi" w:hAnsiTheme="minorHAnsi" w:cstheme="minorHAnsi"/>
          <w:b/>
          <w:sz w:val="28"/>
          <w:szCs w:val="28"/>
          <w:u w:val="double"/>
        </w:rPr>
        <w:t>4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 xml:space="preserve"> maja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 xml:space="preserve"> r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.</w:t>
      </w:r>
    </w:p>
    <w:p w14:paraId="5B1DE7CC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525800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Zakres i termin usługi</w:t>
      </w:r>
    </w:p>
    <w:p w14:paraId="6306B823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Odebranie w dniu 2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334416">
        <w:rPr>
          <w:rFonts w:asciiTheme="minorHAnsi" w:hAnsiTheme="minorHAnsi" w:cstheme="minorHAnsi"/>
          <w:sz w:val="22"/>
          <w:szCs w:val="22"/>
        </w:rPr>
        <w:t xml:space="preserve"> maja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r., od jednego nadawcy – OKE we Wrocławiu przesyłek o wadze 1 do 5 kg do adresatów z terenu woj. dolnośląskiego i opolskiego. Termin przekazania przesyłek adresatom – 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34416">
        <w:rPr>
          <w:rFonts w:asciiTheme="minorHAnsi" w:hAnsiTheme="minorHAnsi" w:cstheme="minorHAnsi"/>
          <w:sz w:val="22"/>
          <w:szCs w:val="22"/>
        </w:rPr>
        <w:t xml:space="preserve"> maja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 do godz. 14.00.</w:t>
      </w:r>
    </w:p>
    <w:p w14:paraId="13D30324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Szczegółową bazę adresową OKE przekaże wykonawcy </w:t>
      </w:r>
      <w:r>
        <w:rPr>
          <w:rFonts w:asciiTheme="minorHAnsi" w:hAnsiTheme="minorHAnsi" w:cstheme="minorHAnsi"/>
          <w:sz w:val="22"/>
          <w:szCs w:val="22"/>
        </w:rPr>
        <w:t>tydzień wcześniej.</w:t>
      </w:r>
    </w:p>
    <w:p w14:paraId="212C2930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34D740" w14:textId="77777777" w:rsidR="008F146F" w:rsidRPr="00F661D4" w:rsidRDefault="008F146F" w:rsidP="008F146F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0" w:type="auto"/>
        <w:tblInd w:w="1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84"/>
      </w:tblGrid>
      <w:tr w:rsidR="008F146F" w:rsidRPr="00334416" w14:paraId="4E087B97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290A9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47823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1C143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  <w:p w14:paraId="5CC00C6B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3FFC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8F146F" w:rsidRPr="00E97902" w14:paraId="263CCAA6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A2FEA" w14:textId="77777777" w:rsidR="008F146F" w:rsidRPr="00E97902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175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CF89B" w14:textId="77777777" w:rsidR="008F146F" w:rsidRPr="00E97902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79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– 5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A088F" w14:textId="77777777" w:rsidR="008F146F" w:rsidRPr="00E97902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79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71CE9" w14:textId="77777777" w:rsidR="008F146F" w:rsidRPr="00E97902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79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</w:tr>
    </w:tbl>
    <w:p w14:paraId="0536F808" w14:textId="77777777" w:rsidR="008F146F" w:rsidRPr="00E97902" w:rsidRDefault="008F146F" w:rsidP="008F146F">
      <w:pPr>
        <w:spacing w:before="12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Łącznie 175</w:t>
      </w:r>
      <w:r w:rsidRPr="00E9790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przesyłek, w tym 30 na terenie Wrocławia</w:t>
      </w:r>
    </w:p>
    <w:p w14:paraId="7F357315" w14:textId="4A0A561A" w:rsidR="00B301D7" w:rsidRDefault="00B301D7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706CAE" w14:textId="77777777" w:rsidR="00F661D4" w:rsidRPr="00CA1444" w:rsidRDefault="00F661D4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C5AAA1" w14:textId="77777777" w:rsidR="00405D34" w:rsidRPr="00F661D4" w:rsidRDefault="00405D34" w:rsidP="00405D34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VI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I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 xml:space="preserve">. egzamin ósmoklasisty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w terminie dodatkowym: 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1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0 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-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 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1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 xml:space="preserve"> czerwca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 r.</w:t>
      </w:r>
    </w:p>
    <w:p w14:paraId="2E2FA5DA" w14:textId="77777777" w:rsidR="00405D34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FA5AFB" w14:textId="77777777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Zakres i termin usługi </w:t>
      </w:r>
    </w:p>
    <w:p w14:paraId="438157A1" w14:textId="39278CE6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Odebranie w dniach: 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334416">
        <w:rPr>
          <w:rFonts w:asciiTheme="minorHAnsi" w:hAnsiTheme="minorHAnsi" w:cstheme="minorHAnsi"/>
          <w:sz w:val="22"/>
          <w:szCs w:val="22"/>
        </w:rPr>
        <w:t>, 1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334416">
        <w:rPr>
          <w:rFonts w:asciiTheme="minorHAnsi" w:hAnsiTheme="minorHAnsi" w:cstheme="minorHAnsi"/>
          <w:sz w:val="22"/>
          <w:szCs w:val="22"/>
        </w:rPr>
        <w:t xml:space="preserve"> i 1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33441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czerwca</w:t>
      </w:r>
      <w:r w:rsidRPr="0033441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r., w godzinach 13.00-14.00 przesyłek o wadze 1 - 5 kg od nadawców z terenu woj. dolnośląskiego i opolskiego i przekazanie ich do jednego adresata – OKE we Wrocławiu. Termin przekazania przesyłek do OKE: z miasta Wrocławia – w dniu odbioru do godz. 16.00, z</w:t>
      </w:r>
      <w:r w:rsidR="00963760">
        <w:rPr>
          <w:rFonts w:asciiTheme="minorHAnsi" w:hAnsiTheme="minorHAnsi" w:cstheme="minorHAnsi"/>
          <w:sz w:val="22"/>
          <w:szCs w:val="22"/>
        </w:rPr>
        <w:t> </w:t>
      </w:r>
      <w:r w:rsidRPr="00334416">
        <w:rPr>
          <w:rFonts w:asciiTheme="minorHAnsi" w:hAnsiTheme="minorHAnsi" w:cstheme="minorHAnsi"/>
          <w:sz w:val="22"/>
          <w:szCs w:val="22"/>
        </w:rPr>
        <w:t xml:space="preserve">pozostałych miejscowości – w dniu następnym. Adresowa baza danych zostanie przekazana wykonawcy </w:t>
      </w:r>
      <w:r>
        <w:rPr>
          <w:rFonts w:asciiTheme="minorHAnsi" w:hAnsiTheme="minorHAnsi" w:cstheme="minorHAnsi"/>
          <w:sz w:val="22"/>
          <w:szCs w:val="22"/>
        </w:rPr>
        <w:t>tydzień w</w:t>
      </w:r>
      <w:r w:rsidRPr="00334416">
        <w:rPr>
          <w:rFonts w:asciiTheme="minorHAnsi" w:hAnsiTheme="minorHAnsi" w:cstheme="minorHAnsi"/>
          <w:sz w:val="22"/>
          <w:szCs w:val="22"/>
        </w:rPr>
        <w:t>cześniej.</w:t>
      </w:r>
    </w:p>
    <w:p w14:paraId="540B8C7C" w14:textId="77777777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Sposób zapakowania przesyłek - kartonowe pudełka zabezpieczone przez indywidualnych nadawców (szkoły).</w:t>
      </w:r>
    </w:p>
    <w:p w14:paraId="5A195872" w14:textId="77777777" w:rsidR="00405D34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6300BB" w14:textId="77777777" w:rsidR="00405D34" w:rsidRPr="00F661D4" w:rsidRDefault="00405D34" w:rsidP="00405D34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405D34" w:rsidRPr="00334416" w14:paraId="56BEA45F" w14:textId="77777777" w:rsidTr="00CE7ADA">
        <w:tc>
          <w:tcPr>
            <w:tcW w:w="1701" w:type="dxa"/>
          </w:tcPr>
          <w:p w14:paraId="061FCE51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</w:tcPr>
          <w:p w14:paraId="0D3ABEBD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</w:tcPr>
          <w:p w14:paraId="21B40CD0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</w:tc>
        <w:tc>
          <w:tcPr>
            <w:tcW w:w="2034" w:type="dxa"/>
          </w:tcPr>
          <w:p w14:paraId="135C4B3A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405D34" w:rsidRPr="00334416" w14:paraId="7D810DBB" w14:textId="77777777" w:rsidTr="00CE7ADA">
        <w:tc>
          <w:tcPr>
            <w:tcW w:w="1701" w:type="dxa"/>
          </w:tcPr>
          <w:p w14:paraId="6AB4A21B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445</w:t>
            </w:r>
          </w:p>
        </w:tc>
        <w:tc>
          <w:tcPr>
            <w:tcW w:w="1985" w:type="dxa"/>
          </w:tcPr>
          <w:p w14:paraId="2EBBDE98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5 kg</w:t>
              </w:r>
            </w:smartTag>
          </w:p>
        </w:tc>
        <w:tc>
          <w:tcPr>
            <w:tcW w:w="3359" w:type="dxa"/>
          </w:tcPr>
          <w:p w14:paraId="78573F90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2034" w:type="dxa"/>
          </w:tcPr>
          <w:p w14:paraId="462E690E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370</w:t>
            </w:r>
          </w:p>
        </w:tc>
      </w:tr>
      <w:tr w:rsidR="00405D34" w:rsidRPr="00334416" w14:paraId="5BCC3C8B" w14:textId="77777777" w:rsidTr="00CE7ADA">
        <w:tc>
          <w:tcPr>
            <w:tcW w:w="1701" w:type="dxa"/>
          </w:tcPr>
          <w:p w14:paraId="5AF8C25B" w14:textId="77777777" w:rsidR="00405D34" w:rsidRPr="00093DA8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14450DFB" w14:textId="77777777" w:rsidR="00405D34" w:rsidRPr="00093DA8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3151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B3151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  <w:tc>
          <w:tcPr>
            <w:tcW w:w="3359" w:type="dxa"/>
          </w:tcPr>
          <w:p w14:paraId="3835FF65" w14:textId="77777777" w:rsidR="00405D34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34" w:type="dxa"/>
          </w:tcPr>
          <w:p w14:paraId="0A939BCA" w14:textId="77777777" w:rsidR="00405D34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</w:tbl>
    <w:p w14:paraId="453B881F" w14:textId="77777777" w:rsidR="00405D34" w:rsidRPr="00DE6164" w:rsidRDefault="00405D34" w:rsidP="00405D3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E6164">
        <w:rPr>
          <w:rFonts w:asciiTheme="minorHAnsi" w:hAnsiTheme="minorHAnsi" w:cstheme="minorHAnsi"/>
          <w:b/>
          <w:sz w:val="22"/>
          <w:szCs w:val="22"/>
        </w:rPr>
        <w:t xml:space="preserve">Łącznie </w:t>
      </w:r>
      <w:r>
        <w:rPr>
          <w:rFonts w:asciiTheme="minorHAnsi" w:hAnsiTheme="minorHAnsi" w:cstheme="minorHAnsi"/>
          <w:b/>
          <w:sz w:val="22"/>
          <w:szCs w:val="22"/>
        </w:rPr>
        <w:t>450</w:t>
      </w:r>
      <w:r w:rsidRPr="00DE6164">
        <w:rPr>
          <w:rFonts w:asciiTheme="minorHAnsi" w:hAnsiTheme="minorHAnsi" w:cstheme="minorHAnsi"/>
          <w:b/>
          <w:sz w:val="22"/>
          <w:szCs w:val="22"/>
        </w:rPr>
        <w:t xml:space="preserve"> przesyłek, w tym </w:t>
      </w:r>
      <w:r>
        <w:rPr>
          <w:rFonts w:asciiTheme="minorHAnsi" w:hAnsiTheme="minorHAnsi" w:cstheme="minorHAnsi"/>
          <w:b/>
          <w:sz w:val="22"/>
          <w:szCs w:val="22"/>
        </w:rPr>
        <w:t>80</w:t>
      </w:r>
      <w:r w:rsidRPr="00DE6164">
        <w:rPr>
          <w:rFonts w:asciiTheme="minorHAnsi" w:hAnsiTheme="minorHAnsi" w:cstheme="minorHAnsi"/>
          <w:b/>
          <w:sz w:val="22"/>
          <w:szCs w:val="22"/>
        </w:rPr>
        <w:t xml:space="preserve"> na terenie Wrocławia</w:t>
      </w:r>
    </w:p>
    <w:p w14:paraId="6B89B6B2" w14:textId="7A23C671" w:rsidR="00D56368" w:rsidRPr="00CA1444" w:rsidRDefault="00D56368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E6DFED" w14:textId="77777777" w:rsidR="007153CA" w:rsidRPr="00CA1444" w:rsidRDefault="007153CA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912945" w14:textId="77777777" w:rsidR="008F146F" w:rsidRPr="00F661D4" w:rsidRDefault="008F146F" w:rsidP="008F146F">
      <w:pPr>
        <w:ind w:left="567" w:hanging="567"/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AE74ED">
        <w:rPr>
          <w:rFonts w:asciiTheme="minorHAnsi" w:hAnsiTheme="minorHAnsi" w:cstheme="minorHAnsi"/>
          <w:b/>
          <w:sz w:val="28"/>
          <w:szCs w:val="28"/>
          <w:u w:val="double"/>
        </w:rPr>
        <w:t>VII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I</w:t>
      </w:r>
      <w:r w:rsidRPr="00AE74ED">
        <w:rPr>
          <w:rFonts w:asciiTheme="minorHAnsi" w:hAnsiTheme="minorHAnsi" w:cstheme="minorHAnsi"/>
          <w:b/>
          <w:sz w:val="28"/>
          <w:szCs w:val="28"/>
          <w:u w:val="double"/>
        </w:rPr>
        <w:t xml:space="preserve">. egzamin zawodowy sesja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2. 2024 Lato:</w:t>
      </w:r>
      <w:r w:rsidRPr="00AE74ED">
        <w:rPr>
          <w:rFonts w:asciiTheme="minorHAnsi" w:hAnsiTheme="minorHAnsi" w:cstheme="minorHAnsi"/>
          <w:b/>
          <w:sz w:val="28"/>
          <w:szCs w:val="28"/>
          <w:u w:val="double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3</w:t>
      </w:r>
      <w:r w:rsidRPr="00AE74ED">
        <w:rPr>
          <w:rFonts w:asciiTheme="minorHAnsi" w:hAnsiTheme="minorHAnsi" w:cstheme="minorHAnsi"/>
          <w:b/>
          <w:sz w:val="28"/>
          <w:szCs w:val="28"/>
          <w:u w:val="double"/>
        </w:rPr>
        <w:t xml:space="preserve"> czerwca –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 28 czerwca</w:t>
      </w:r>
      <w:r w:rsidRPr="00AE74ED">
        <w:rPr>
          <w:rFonts w:asciiTheme="minorHAnsi" w:hAnsiTheme="minorHAnsi" w:cstheme="minorHAnsi"/>
          <w:b/>
          <w:sz w:val="28"/>
          <w:szCs w:val="28"/>
          <w:u w:val="double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</w:t>
      </w:r>
      <w:r w:rsidRPr="00AE74ED">
        <w:rPr>
          <w:rFonts w:asciiTheme="minorHAnsi" w:hAnsiTheme="minorHAnsi" w:cstheme="minorHAnsi"/>
          <w:b/>
          <w:sz w:val="28"/>
          <w:szCs w:val="28"/>
          <w:u w:val="double"/>
        </w:rPr>
        <w:t xml:space="preserve"> r.</w:t>
      </w:r>
    </w:p>
    <w:p w14:paraId="7EE93539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ABC0F8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Zakres i termin usługi </w:t>
      </w:r>
    </w:p>
    <w:p w14:paraId="7F16CE45" w14:textId="77777777" w:rsidR="008F146F" w:rsidRDefault="008F146F" w:rsidP="008F146F">
      <w:pPr>
        <w:pStyle w:val="Akapitzlist"/>
        <w:numPr>
          <w:ilvl w:val="0"/>
          <w:numId w:val="4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661D4">
        <w:rPr>
          <w:rFonts w:asciiTheme="minorHAnsi" w:hAnsiTheme="minorHAnsi" w:cstheme="minorHAnsi"/>
          <w:sz w:val="22"/>
          <w:szCs w:val="22"/>
        </w:rPr>
        <w:t xml:space="preserve">Odbiór przesyłek ze szkół </w:t>
      </w:r>
      <w:r>
        <w:rPr>
          <w:rFonts w:asciiTheme="minorHAnsi" w:hAnsiTheme="minorHAnsi" w:cstheme="minorHAnsi"/>
          <w:sz w:val="22"/>
          <w:szCs w:val="22"/>
        </w:rPr>
        <w:t xml:space="preserve"> – od 4 czerwca do 28 czerwca 2024 r.</w:t>
      </w:r>
    </w:p>
    <w:p w14:paraId="28F427A7" w14:textId="77777777" w:rsidR="008F146F" w:rsidRPr="00971211" w:rsidRDefault="008F146F" w:rsidP="008F146F">
      <w:pPr>
        <w:pStyle w:val="Akapitzlist"/>
        <w:numPr>
          <w:ilvl w:val="0"/>
          <w:numId w:val="4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71211">
        <w:rPr>
          <w:rFonts w:asciiTheme="minorHAnsi" w:hAnsiTheme="minorHAnsi" w:cstheme="minorHAnsi"/>
          <w:color w:val="000000" w:themeColor="text1"/>
          <w:sz w:val="22"/>
          <w:szCs w:val="22"/>
        </w:rPr>
        <w:t>Przekazanie prac do ośrodków sprawdzania na terenie kraju (</w:t>
      </w:r>
      <w:r w:rsidRPr="00971211">
        <w:rPr>
          <w:rFonts w:asciiTheme="minorHAnsi" w:hAnsiTheme="minorHAnsi" w:cstheme="minorHAnsi"/>
          <w:sz w:val="22"/>
          <w:szCs w:val="22"/>
        </w:rPr>
        <w:t>OKE Gdańsk, Jaworzno, Kraków, Łomża, Łódź, Poznań, Warszawa).</w:t>
      </w:r>
    </w:p>
    <w:p w14:paraId="39A1EB70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D20341" w14:textId="77777777" w:rsidR="008F146F" w:rsidRPr="00F661D4" w:rsidRDefault="008F146F" w:rsidP="008F146F">
      <w:pPr>
        <w:pStyle w:val="Akapitzlist"/>
        <w:numPr>
          <w:ilvl w:val="0"/>
          <w:numId w:val="4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661D4">
        <w:rPr>
          <w:rFonts w:asciiTheme="minorHAnsi" w:hAnsiTheme="minorHAnsi" w:cstheme="minorHAnsi"/>
          <w:sz w:val="22"/>
          <w:szCs w:val="22"/>
        </w:rPr>
        <w:t xml:space="preserve">Odebranie w okresie </w:t>
      </w:r>
      <w:r>
        <w:rPr>
          <w:rFonts w:asciiTheme="minorHAnsi" w:hAnsiTheme="minorHAnsi" w:cstheme="minorHAnsi"/>
          <w:sz w:val="22"/>
          <w:szCs w:val="22"/>
        </w:rPr>
        <w:t>4 czerwca do 28 czerwca 2024 r.</w:t>
      </w:r>
      <w:r w:rsidRPr="00F661D4">
        <w:rPr>
          <w:rFonts w:asciiTheme="minorHAnsi" w:hAnsiTheme="minorHAnsi" w:cstheme="minorHAnsi"/>
          <w:sz w:val="22"/>
          <w:szCs w:val="22"/>
        </w:rPr>
        <w:t xml:space="preserve"> w godz. 9.00-12.00  od nadawców z terenu woj. dolnośląskiego i opolskiego przesyłek o wadze 1 - 10 kg i przekazanie ich do jednego adresata – OKE we Wrocławiu. </w:t>
      </w:r>
    </w:p>
    <w:p w14:paraId="7AD386BD" w14:textId="77777777" w:rsidR="008F146F" w:rsidRPr="00334416" w:rsidRDefault="008F146F" w:rsidP="008F146F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Adresowa baza danych i dokładny harmonogram zostanie przekazany wykonawcy miesiąc wcześniej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FE4EE5C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Termin przekazania przesyłek do OKE: z miasta Wrocławia – w dniu odbioru do godz. 14.00, z pozostałych miejscowości – w dniu następnym.</w:t>
      </w:r>
    </w:p>
    <w:p w14:paraId="2C98EFE7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Sposób zapakowania przesyłek - kartonowe pudełka zabezpieczone przez indywidualnych nadawców (szkoły).</w:t>
      </w:r>
    </w:p>
    <w:p w14:paraId="02383867" w14:textId="3D55186A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967194" w14:textId="1A8FF0CB" w:rsidR="00963760" w:rsidRDefault="00963760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154DCD" w14:textId="0F5671D7" w:rsidR="00963760" w:rsidRDefault="00963760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59F9B6" w14:textId="77777777" w:rsidR="00963760" w:rsidRDefault="00963760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D885D5" w14:textId="77777777" w:rsidR="008F146F" w:rsidRPr="00F661D4" w:rsidRDefault="008F146F" w:rsidP="008F146F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lastRenderedPageBreak/>
        <w:t>Szacunkowa łączna liczba i waga przesyłek:</w:t>
      </w:r>
    </w:p>
    <w:tbl>
      <w:tblPr>
        <w:tblW w:w="912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034"/>
        <w:gridCol w:w="3636"/>
        <w:gridCol w:w="1467"/>
      </w:tblGrid>
      <w:tr w:rsidR="008F146F" w:rsidRPr="005D2E50" w14:paraId="38823D99" w14:textId="77777777" w:rsidTr="000311D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321FC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liczba przesyłek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B96B6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szacunkowa waga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1BFFA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 obrębie miasta Wrocławia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E96F6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 jutro</w:t>
            </w:r>
          </w:p>
        </w:tc>
      </w:tr>
      <w:tr w:rsidR="008F146F" w:rsidRPr="005D2E50" w14:paraId="0703D27D" w14:textId="77777777" w:rsidTr="000311D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1F570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1400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1C83E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1 - 5 kg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BC46B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2B2A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1200</w:t>
            </w:r>
          </w:p>
        </w:tc>
      </w:tr>
      <w:tr w:rsidR="008F146F" w:rsidRPr="005D2E50" w14:paraId="0E8B0A30" w14:textId="77777777" w:rsidTr="000311D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EABED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66483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5 - 10 kg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ABF05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EFCF5" w14:textId="77777777" w:rsidR="008F146F" w:rsidRPr="005D2E50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D2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</w:t>
            </w:r>
          </w:p>
        </w:tc>
      </w:tr>
    </w:tbl>
    <w:p w14:paraId="07129C59" w14:textId="77777777" w:rsidR="008F146F" w:rsidRDefault="008F146F" w:rsidP="008F146F">
      <w:pPr>
        <w:spacing w:before="12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D2E5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Łącznie 1450 przesyłek, w tym 220 na terenie Wrocławia</w:t>
      </w:r>
    </w:p>
    <w:p w14:paraId="7004ABB1" w14:textId="77777777" w:rsidR="008F146F" w:rsidRDefault="008F146F" w:rsidP="008F146F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E3B8954" w14:textId="77777777" w:rsidR="008F146F" w:rsidRPr="00334416" w:rsidRDefault="008F146F" w:rsidP="008F146F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B.  </w:t>
      </w:r>
      <w:r w:rsidRPr="00971211">
        <w:rPr>
          <w:rFonts w:asciiTheme="minorHAnsi" w:hAnsiTheme="minorHAnsi" w:cstheme="minorHAnsi"/>
          <w:sz w:val="22"/>
          <w:szCs w:val="22"/>
        </w:rPr>
        <w:t>Odebranie z siedziby OKE w dniu:</w:t>
      </w:r>
    </w:p>
    <w:p w14:paraId="4D10483C" w14:textId="77777777" w:rsidR="008F146F" w:rsidRDefault="008F146F" w:rsidP="008F146F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661D4">
        <w:rPr>
          <w:rFonts w:asciiTheme="minorHAnsi" w:hAnsiTheme="minorHAnsi" w:cstheme="minorHAnsi"/>
          <w:sz w:val="22"/>
          <w:szCs w:val="22"/>
        </w:rPr>
        <w:t xml:space="preserve">ok. </w:t>
      </w:r>
      <w:r>
        <w:rPr>
          <w:rFonts w:asciiTheme="minorHAnsi" w:hAnsiTheme="minorHAnsi" w:cstheme="minorHAnsi"/>
          <w:sz w:val="22"/>
          <w:szCs w:val="22"/>
        </w:rPr>
        <w:t>12 czerwca 2024</w:t>
      </w:r>
      <w:r w:rsidRPr="00F661D4">
        <w:rPr>
          <w:rFonts w:asciiTheme="minorHAnsi" w:hAnsiTheme="minorHAnsi" w:cstheme="minorHAnsi"/>
          <w:sz w:val="22"/>
          <w:szCs w:val="22"/>
        </w:rPr>
        <w:t xml:space="preserve"> r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F661D4">
        <w:rPr>
          <w:rFonts w:asciiTheme="minorHAnsi" w:hAnsiTheme="minorHAnsi" w:cstheme="minorHAnsi"/>
          <w:sz w:val="22"/>
          <w:szCs w:val="22"/>
        </w:rPr>
        <w:t xml:space="preserve"> </w:t>
      </w:r>
      <w:r w:rsidRPr="009F1525">
        <w:rPr>
          <w:rFonts w:asciiTheme="minorHAnsi" w:hAnsiTheme="minorHAnsi" w:cstheme="minorHAnsi"/>
          <w:sz w:val="22"/>
          <w:szCs w:val="22"/>
        </w:rPr>
        <w:t>ok. 20 plastikowych pojemników o wadze 10-20 kg i dostarczenie w dniu następnym do siedmiu adresatów na terenie całego kraju (</w:t>
      </w:r>
      <w:r w:rsidRPr="004F6F57">
        <w:rPr>
          <w:rFonts w:asciiTheme="minorHAnsi" w:hAnsiTheme="minorHAnsi" w:cstheme="minorHAnsi"/>
          <w:sz w:val="22"/>
          <w:szCs w:val="22"/>
        </w:rPr>
        <w:t>OKE Gdańsk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F6F57">
        <w:rPr>
          <w:rFonts w:asciiTheme="minorHAnsi" w:hAnsiTheme="minorHAnsi" w:cstheme="minorHAnsi"/>
          <w:sz w:val="22"/>
          <w:szCs w:val="22"/>
        </w:rPr>
        <w:t>Jaworzno,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 w:rsidRPr="004F6F57">
        <w:rPr>
          <w:rFonts w:asciiTheme="minorHAnsi" w:hAnsiTheme="minorHAnsi" w:cstheme="minorHAnsi"/>
          <w:sz w:val="22"/>
          <w:szCs w:val="22"/>
        </w:rPr>
        <w:t>Kraków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 w:rsidRPr="004F6F57">
        <w:rPr>
          <w:rFonts w:asciiTheme="minorHAnsi" w:hAnsiTheme="minorHAnsi" w:cstheme="minorHAnsi"/>
          <w:sz w:val="22"/>
          <w:szCs w:val="22"/>
        </w:rPr>
        <w:t>Łomża, Łódź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Poznań,</w:t>
      </w:r>
      <w:r w:rsidRPr="004F6F57">
        <w:rPr>
          <w:rFonts w:asciiTheme="minorHAnsi" w:hAnsiTheme="minorHAnsi" w:cstheme="minorHAnsi"/>
          <w:sz w:val="22"/>
          <w:szCs w:val="22"/>
        </w:rPr>
        <w:t xml:space="preserve"> Warszawa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04B01538" w14:textId="77777777" w:rsidR="008F146F" w:rsidRDefault="008F146F" w:rsidP="008F146F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21 czerwca 2024 r. </w:t>
      </w:r>
      <w:r w:rsidRPr="009F1525">
        <w:rPr>
          <w:rFonts w:asciiTheme="minorHAnsi" w:hAnsiTheme="minorHAnsi" w:cstheme="minorHAnsi"/>
          <w:sz w:val="22"/>
          <w:szCs w:val="22"/>
        </w:rPr>
        <w:t xml:space="preserve">ok.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9F1525">
        <w:rPr>
          <w:rFonts w:asciiTheme="minorHAnsi" w:hAnsiTheme="minorHAnsi" w:cstheme="minorHAnsi"/>
          <w:sz w:val="22"/>
          <w:szCs w:val="22"/>
        </w:rPr>
        <w:t>0 plastikowych pojemników o wadze 10-20 kg i dostarczenie w dniu następnym do siedmiu adresatów na terenie całego kraju (</w:t>
      </w:r>
      <w:r w:rsidRPr="004F6F57">
        <w:rPr>
          <w:rFonts w:asciiTheme="minorHAnsi" w:hAnsiTheme="minorHAnsi" w:cstheme="minorHAnsi"/>
          <w:sz w:val="22"/>
          <w:szCs w:val="22"/>
        </w:rPr>
        <w:t>OKE Gdańsk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F6F57">
        <w:rPr>
          <w:rFonts w:asciiTheme="minorHAnsi" w:hAnsiTheme="minorHAnsi" w:cstheme="minorHAnsi"/>
          <w:sz w:val="22"/>
          <w:szCs w:val="22"/>
        </w:rPr>
        <w:t>Jaworzno,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 w:rsidRPr="004F6F57">
        <w:rPr>
          <w:rFonts w:asciiTheme="minorHAnsi" w:hAnsiTheme="minorHAnsi" w:cstheme="minorHAnsi"/>
          <w:sz w:val="22"/>
          <w:szCs w:val="22"/>
        </w:rPr>
        <w:t>Kraków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 w:rsidRPr="004F6F57">
        <w:rPr>
          <w:rFonts w:asciiTheme="minorHAnsi" w:hAnsiTheme="minorHAnsi" w:cstheme="minorHAnsi"/>
          <w:sz w:val="22"/>
          <w:szCs w:val="22"/>
        </w:rPr>
        <w:t>Łomża, Łódź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F152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Poznań,</w:t>
      </w:r>
      <w:r w:rsidRPr="004F6F57">
        <w:rPr>
          <w:rFonts w:asciiTheme="minorHAnsi" w:hAnsiTheme="minorHAnsi" w:cstheme="minorHAnsi"/>
          <w:sz w:val="22"/>
          <w:szCs w:val="22"/>
        </w:rPr>
        <w:t xml:space="preserve"> Warszawa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722ABCA3" w14:textId="77777777" w:rsidR="008F146F" w:rsidRPr="00966644" w:rsidRDefault="008F146F" w:rsidP="008F146F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ok. 5 lipca 2024 r. </w:t>
      </w:r>
      <w:r w:rsidRPr="009F1525">
        <w:rPr>
          <w:rFonts w:asciiTheme="minorHAnsi" w:hAnsiTheme="minorHAnsi" w:cstheme="minorHAnsi"/>
          <w:color w:val="000000" w:themeColor="text1"/>
          <w:sz w:val="22"/>
          <w:szCs w:val="22"/>
        </w:rPr>
        <w:t>ok. 7 przesyłek z terminu dodatkowego o wadze 10-20 kg i dostarczenie w dniu następnym do siedmiu adresatów na terenie całego (OKE Gdańsk, Jaworzno, Kraków, Łomża, Łódź, Poznań, Warszawa)</w:t>
      </w:r>
    </w:p>
    <w:p w14:paraId="6C93BB5D" w14:textId="77777777" w:rsidR="008F146F" w:rsidRPr="00971211" w:rsidRDefault="008F146F" w:rsidP="008F146F">
      <w:pPr>
        <w:pStyle w:val="Akapitzlist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ok. 26 lipca 2024 r.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ok. 20</w:t>
      </w:r>
      <w:r w:rsidRPr="009F152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przesyłek z terminu dodatkowego o wadze 10-20 kg i dostarczenie w dniu następnym do siedmiu adresatów na terenie całego (OKE Gdańsk, Jaworzno, Kraków, Łomża, Łódź, Poznań, Warszawa)</w:t>
      </w:r>
    </w:p>
    <w:p w14:paraId="7A87CC41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B3C1FD" w14:textId="77777777" w:rsidR="008F146F" w:rsidRPr="00F661D4" w:rsidRDefault="008F146F" w:rsidP="008F146F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9129" w:type="dxa"/>
        <w:tblInd w:w="1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84"/>
      </w:tblGrid>
      <w:tr w:rsidR="008F146F" w:rsidRPr="00F661D4" w14:paraId="1A79D29E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5E1CC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4359D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98E17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D0231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8F146F" w:rsidRPr="00334416" w14:paraId="41544115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1AF72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47D28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10 – 20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25215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3AE58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</w:tbl>
    <w:p w14:paraId="585197AC" w14:textId="77777777" w:rsidR="008F146F" w:rsidRPr="00F661D4" w:rsidRDefault="008F146F" w:rsidP="008F146F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t xml:space="preserve">Łącznie </w:t>
      </w:r>
      <w:r>
        <w:rPr>
          <w:rFonts w:asciiTheme="minorHAnsi" w:hAnsiTheme="minorHAnsi" w:cstheme="minorHAnsi"/>
          <w:b/>
          <w:sz w:val="22"/>
          <w:szCs w:val="22"/>
        </w:rPr>
        <w:t>57</w:t>
      </w:r>
      <w:r w:rsidRPr="00F661D4">
        <w:rPr>
          <w:rFonts w:asciiTheme="minorHAnsi" w:hAnsiTheme="minorHAnsi" w:cstheme="minorHAnsi"/>
          <w:b/>
          <w:sz w:val="22"/>
          <w:szCs w:val="22"/>
        </w:rPr>
        <w:t xml:space="preserve"> przesyłek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4D34818B" w14:textId="50CD5BDC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49EF39" w14:textId="77777777" w:rsidR="00963760" w:rsidRPr="00033229" w:rsidRDefault="00963760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0773AB" w14:textId="77777777" w:rsidR="00405D34" w:rsidRPr="00562060" w:rsidRDefault="00405D34" w:rsidP="00405D34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IX. 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zaświadczenia dla szkół podstawowych</w:t>
      </w: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 xml:space="preserve">: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1</w:t>
      </w: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 xml:space="preserve"> lipca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</w:t>
      </w: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 xml:space="preserve"> r.</w:t>
      </w:r>
    </w:p>
    <w:p w14:paraId="7BED27EE" w14:textId="77777777" w:rsidR="00405D34" w:rsidRPr="00562060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21DA3C" w14:textId="77777777" w:rsidR="00405D34" w:rsidRPr="00562060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 w:rsidRPr="00562060">
        <w:rPr>
          <w:rFonts w:asciiTheme="minorHAnsi" w:hAnsiTheme="minorHAnsi" w:cstheme="minorHAnsi"/>
          <w:sz w:val="22"/>
          <w:szCs w:val="22"/>
        </w:rPr>
        <w:t xml:space="preserve">Zakres i termin usługi </w:t>
      </w:r>
    </w:p>
    <w:p w14:paraId="31BE048B" w14:textId="7ACB4A52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  <w:r w:rsidRPr="00562060">
        <w:rPr>
          <w:rFonts w:asciiTheme="minorHAnsi" w:hAnsiTheme="minorHAnsi" w:cstheme="minorHAnsi"/>
          <w:sz w:val="22"/>
          <w:szCs w:val="22"/>
        </w:rPr>
        <w:t xml:space="preserve">Odebranie od jednego nadawcy – OKE we Wrocławiu w dniu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562060">
        <w:rPr>
          <w:rFonts w:asciiTheme="minorHAnsi" w:hAnsiTheme="minorHAnsi" w:cstheme="minorHAnsi"/>
          <w:sz w:val="22"/>
          <w:szCs w:val="22"/>
        </w:rPr>
        <w:t xml:space="preserve"> lipca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562060">
        <w:rPr>
          <w:rFonts w:asciiTheme="minorHAnsi" w:hAnsiTheme="minorHAnsi" w:cstheme="minorHAnsi"/>
          <w:sz w:val="22"/>
          <w:szCs w:val="22"/>
        </w:rPr>
        <w:t xml:space="preserve"> r. przesyłek o wadze 1-</w:t>
      </w:r>
      <w:smartTag w:uri="urn:schemas-microsoft-com:office:smarttags" w:element="metricconverter">
        <w:smartTagPr>
          <w:attr w:name="ProductID" w:val="5 kg"/>
        </w:smartTagPr>
        <w:r w:rsidRPr="00562060">
          <w:rPr>
            <w:rFonts w:asciiTheme="minorHAnsi" w:hAnsiTheme="minorHAnsi" w:cstheme="minorHAnsi"/>
            <w:sz w:val="22"/>
            <w:szCs w:val="22"/>
          </w:rPr>
          <w:t>5 kg</w:t>
        </w:r>
      </w:smartTag>
      <w:r w:rsidRPr="00562060">
        <w:rPr>
          <w:rFonts w:asciiTheme="minorHAnsi" w:hAnsiTheme="minorHAnsi" w:cstheme="minorHAnsi"/>
          <w:sz w:val="22"/>
          <w:szCs w:val="22"/>
        </w:rPr>
        <w:t xml:space="preserve"> i</w:t>
      </w:r>
      <w:r w:rsidR="00963760">
        <w:rPr>
          <w:rFonts w:asciiTheme="minorHAnsi" w:hAnsiTheme="minorHAnsi" w:cstheme="minorHAnsi"/>
          <w:sz w:val="22"/>
          <w:szCs w:val="22"/>
        </w:rPr>
        <w:t> </w:t>
      </w:r>
      <w:r w:rsidRPr="00562060">
        <w:rPr>
          <w:rFonts w:asciiTheme="minorHAnsi" w:hAnsiTheme="minorHAnsi" w:cstheme="minorHAnsi"/>
          <w:sz w:val="22"/>
          <w:szCs w:val="22"/>
        </w:rPr>
        <w:t xml:space="preserve">doręczenie ich w dniu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562060">
        <w:rPr>
          <w:rFonts w:asciiTheme="minorHAnsi" w:hAnsiTheme="minorHAnsi" w:cstheme="minorHAnsi"/>
          <w:sz w:val="22"/>
          <w:szCs w:val="22"/>
        </w:rPr>
        <w:t xml:space="preserve"> lipca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562060">
        <w:rPr>
          <w:rFonts w:asciiTheme="minorHAnsi" w:hAnsiTheme="minorHAnsi" w:cstheme="minorHAnsi"/>
          <w:sz w:val="22"/>
          <w:szCs w:val="22"/>
        </w:rPr>
        <w:t xml:space="preserve"> r., w godz. 9.00-14.00</w:t>
      </w:r>
      <w:r w:rsidRPr="00334416">
        <w:rPr>
          <w:rFonts w:asciiTheme="minorHAnsi" w:hAnsiTheme="minorHAnsi" w:cstheme="minorHAnsi"/>
          <w:sz w:val="22"/>
          <w:szCs w:val="22"/>
        </w:rPr>
        <w:t xml:space="preserve"> do adresatów (dyrektorów szkół podstawowych) n</w:t>
      </w:r>
      <w:r>
        <w:rPr>
          <w:rFonts w:asciiTheme="minorHAnsi" w:hAnsiTheme="minorHAnsi" w:cstheme="minorHAnsi"/>
          <w:sz w:val="22"/>
          <w:szCs w:val="22"/>
        </w:rPr>
        <w:t xml:space="preserve">a terenie woj. dolnośląskiego i </w:t>
      </w:r>
      <w:r w:rsidRPr="00334416">
        <w:rPr>
          <w:rFonts w:asciiTheme="minorHAnsi" w:hAnsiTheme="minorHAnsi" w:cstheme="minorHAnsi"/>
          <w:sz w:val="22"/>
          <w:szCs w:val="22"/>
        </w:rPr>
        <w:t>opolskiego. Adresowa baza danych zostanie przekazana wykonawcy</w:t>
      </w:r>
      <w:r>
        <w:rPr>
          <w:rFonts w:asciiTheme="minorHAnsi" w:hAnsiTheme="minorHAnsi" w:cstheme="minorHAnsi"/>
          <w:sz w:val="22"/>
          <w:szCs w:val="22"/>
        </w:rPr>
        <w:t xml:space="preserve"> tydzień w</w:t>
      </w:r>
      <w:r w:rsidRPr="00334416">
        <w:rPr>
          <w:rFonts w:asciiTheme="minorHAnsi" w:hAnsiTheme="minorHAnsi" w:cstheme="minorHAnsi"/>
          <w:sz w:val="22"/>
          <w:szCs w:val="22"/>
        </w:rPr>
        <w:t>cześniej.</w:t>
      </w:r>
    </w:p>
    <w:p w14:paraId="61C10CAE" w14:textId="77777777" w:rsidR="00405D34" w:rsidRPr="00334416" w:rsidRDefault="00405D34" w:rsidP="00405D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10544A" w14:textId="77777777" w:rsidR="00405D34" w:rsidRPr="00F661D4" w:rsidRDefault="00405D34" w:rsidP="00405D34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405D34" w:rsidRPr="00334416" w14:paraId="2FFAA1E3" w14:textId="77777777" w:rsidTr="00CE7ADA">
        <w:tc>
          <w:tcPr>
            <w:tcW w:w="1701" w:type="dxa"/>
            <w:vAlign w:val="center"/>
          </w:tcPr>
          <w:p w14:paraId="7B7E75FE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vAlign w:val="center"/>
          </w:tcPr>
          <w:p w14:paraId="3D818CAE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  <w:vAlign w:val="center"/>
          </w:tcPr>
          <w:p w14:paraId="2DFECF58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  <w:p w14:paraId="23653E88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  <w:tc>
          <w:tcPr>
            <w:tcW w:w="2034" w:type="dxa"/>
            <w:vAlign w:val="center"/>
          </w:tcPr>
          <w:p w14:paraId="7E1CBFE5" w14:textId="77777777" w:rsidR="00405D34" w:rsidRPr="00F661D4" w:rsidRDefault="00405D34" w:rsidP="00CE7A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405D34" w:rsidRPr="00334416" w14:paraId="4BEA949E" w14:textId="77777777" w:rsidTr="00CE7ADA">
        <w:tc>
          <w:tcPr>
            <w:tcW w:w="1701" w:type="dxa"/>
          </w:tcPr>
          <w:p w14:paraId="3D21584F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1030</w:t>
            </w:r>
          </w:p>
        </w:tc>
        <w:tc>
          <w:tcPr>
            <w:tcW w:w="1985" w:type="dxa"/>
          </w:tcPr>
          <w:p w14:paraId="4345962E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1 –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5 kg</w:t>
              </w:r>
            </w:smartTag>
          </w:p>
        </w:tc>
        <w:tc>
          <w:tcPr>
            <w:tcW w:w="3359" w:type="dxa"/>
          </w:tcPr>
          <w:p w14:paraId="5F9F477D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034" w:type="dxa"/>
          </w:tcPr>
          <w:p w14:paraId="7C866C02" w14:textId="77777777" w:rsidR="00405D34" w:rsidRPr="00334416" w:rsidRDefault="00405D34" w:rsidP="00CE7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1025</w:t>
            </w:r>
          </w:p>
        </w:tc>
      </w:tr>
    </w:tbl>
    <w:p w14:paraId="01545009" w14:textId="77777777" w:rsidR="00405D34" w:rsidRPr="00F661D4" w:rsidRDefault="00405D34" w:rsidP="00405D3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t xml:space="preserve">Łącznie </w:t>
      </w:r>
      <w:r>
        <w:rPr>
          <w:rFonts w:asciiTheme="minorHAnsi" w:hAnsiTheme="minorHAnsi" w:cstheme="minorHAnsi"/>
          <w:b/>
          <w:sz w:val="22"/>
          <w:szCs w:val="22"/>
        </w:rPr>
        <w:t>1030</w:t>
      </w:r>
      <w:r w:rsidRPr="00F661D4">
        <w:rPr>
          <w:rFonts w:asciiTheme="minorHAnsi" w:hAnsiTheme="minorHAnsi" w:cstheme="minorHAnsi"/>
          <w:b/>
          <w:sz w:val="22"/>
          <w:szCs w:val="22"/>
        </w:rPr>
        <w:t xml:space="preserve"> przesyłek, w tym </w:t>
      </w:r>
      <w:r>
        <w:rPr>
          <w:rFonts w:asciiTheme="minorHAnsi" w:hAnsiTheme="minorHAnsi" w:cstheme="minorHAnsi"/>
          <w:b/>
          <w:sz w:val="22"/>
          <w:szCs w:val="22"/>
        </w:rPr>
        <w:t>125</w:t>
      </w:r>
      <w:r w:rsidRPr="00F661D4">
        <w:rPr>
          <w:rFonts w:asciiTheme="minorHAnsi" w:hAnsiTheme="minorHAnsi" w:cstheme="minorHAnsi"/>
          <w:b/>
          <w:sz w:val="22"/>
          <w:szCs w:val="22"/>
        </w:rPr>
        <w:t xml:space="preserve"> na terenie Wrocławia</w:t>
      </w:r>
    </w:p>
    <w:p w14:paraId="334C1A04" w14:textId="63EF2AB7" w:rsidR="00604CEE" w:rsidRDefault="00604CEE" w:rsidP="00604CEE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</w:p>
    <w:p w14:paraId="6946A34B" w14:textId="77777777" w:rsidR="00963760" w:rsidRPr="00CA1444" w:rsidRDefault="00963760" w:rsidP="00604CEE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</w:p>
    <w:p w14:paraId="0330C16A" w14:textId="1DC74656" w:rsidR="008F146F" w:rsidRPr="00562060" w:rsidRDefault="008F146F" w:rsidP="008F146F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 xml:space="preserve">X. egzamin maturalny - świadectwa dojrzałości: </w:t>
      </w:r>
      <w:r w:rsidR="00AD3D69">
        <w:rPr>
          <w:rFonts w:asciiTheme="minorHAnsi" w:hAnsiTheme="minorHAnsi" w:cstheme="minorHAnsi"/>
          <w:b/>
          <w:sz w:val="28"/>
          <w:szCs w:val="28"/>
          <w:u w:val="double"/>
        </w:rPr>
        <w:t>8</w:t>
      </w: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 xml:space="preserve"> lipca 202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4</w:t>
      </w: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 xml:space="preserve"> r. </w:t>
      </w:r>
    </w:p>
    <w:p w14:paraId="0078B6F5" w14:textId="77777777" w:rsidR="008F146F" w:rsidRPr="00562060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0F985E" w14:textId="77777777" w:rsidR="008F146F" w:rsidRPr="00562060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562060">
        <w:rPr>
          <w:rFonts w:asciiTheme="minorHAnsi" w:hAnsiTheme="minorHAnsi" w:cstheme="minorHAnsi"/>
          <w:sz w:val="22"/>
          <w:szCs w:val="22"/>
        </w:rPr>
        <w:t xml:space="preserve">Zakres i termin usługi </w:t>
      </w:r>
    </w:p>
    <w:p w14:paraId="1B5523F0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562060">
        <w:rPr>
          <w:rFonts w:asciiTheme="minorHAnsi" w:hAnsiTheme="minorHAnsi" w:cstheme="minorHAnsi"/>
          <w:sz w:val="22"/>
          <w:szCs w:val="22"/>
        </w:rPr>
        <w:t xml:space="preserve">Odebranie w dniu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562060">
        <w:rPr>
          <w:rFonts w:asciiTheme="minorHAnsi" w:hAnsiTheme="minorHAnsi" w:cstheme="minorHAnsi"/>
          <w:sz w:val="22"/>
          <w:szCs w:val="22"/>
        </w:rPr>
        <w:t xml:space="preserve"> lipca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562060">
        <w:rPr>
          <w:rFonts w:asciiTheme="minorHAnsi" w:hAnsiTheme="minorHAnsi" w:cstheme="minorHAnsi"/>
          <w:sz w:val="22"/>
          <w:szCs w:val="22"/>
        </w:rPr>
        <w:t xml:space="preserve"> r. od jednego nadawcy – OKE we Wrocławiu przesyłek o wadze od 1 do </w:t>
      </w:r>
      <w:smartTag w:uri="urn:schemas-microsoft-com:office:smarttags" w:element="metricconverter">
        <w:smartTagPr>
          <w:attr w:name="ProductID" w:val="5 kg"/>
        </w:smartTagPr>
        <w:r w:rsidRPr="00562060">
          <w:rPr>
            <w:rFonts w:asciiTheme="minorHAnsi" w:hAnsiTheme="minorHAnsi" w:cstheme="minorHAnsi"/>
            <w:sz w:val="22"/>
            <w:szCs w:val="22"/>
          </w:rPr>
          <w:t>5 kg</w:t>
        </w:r>
      </w:smartTag>
      <w:r w:rsidRPr="00562060">
        <w:rPr>
          <w:rFonts w:asciiTheme="minorHAnsi" w:hAnsiTheme="minorHAnsi" w:cstheme="minorHAnsi"/>
          <w:sz w:val="22"/>
          <w:szCs w:val="22"/>
        </w:rPr>
        <w:t xml:space="preserve"> do adresatów z terenu woj. dolnośląskiego i opolskiego. Termin przekazania przesyłek adresatom –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562060">
        <w:rPr>
          <w:rFonts w:asciiTheme="minorHAnsi" w:hAnsiTheme="minorHAnsi" w:cstheme="minorHAnsi"/>
          <w:sz w:val="22"/>
          <w:szCs w:val="22"/>
        </w:rPr>
        <w:t xml:space="preserve"> lipca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562060">
        <w:rPr>
          <w:rFonts w:asciiTheme="minorHAnsi" w:hAnsiTheme="minorHAnsi" w:cstheme="minorHAnsi"/>
          <w:sz w:val="22"/>
          <w:szCs w:val="22"/>
        </w:rPr>
        <w:t xml:space="preserve"> r. – do godz. 9.00. Adresowa baza danych zostanie przekazana wykonawcy tydzień</w:t>
      </w:r>
      <w:r>
        <w:rPr>
          <w:rFonts w:asciiTheme="minorHAnsi" w:hAnsiTheme="minorHAnsi" w:cstheme="minorHAnsi"/>
          <w:sz w:val="22"/>
          <w:szCs w:val="22"/>
        </w:rPr>
        <w:t xml:space="preserve"> wc</w:t>
      </w:r>
      <w:r w:rsidRPr="00334416">
        <w:rPr>
          <w:rFonts w:asciiTheme="minorHAnsi" w:hAnsiTheme="minorHAnsi" w:cstheme="minorHAnsi"/>
          <w:sz w:val="22"/>
          <w:szCs w:val="22"/>
        </w:rPr>
        <w:t>ześniej.</w:t>
      </w:r>
    </w:p>
    <w:p w14:paraId="2C50740F" w14:textId="55F354E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0D07E5" w14:textId="55F4BE32" w:rsidR="00963760" w:rsidRDefault="00963760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31747C" w14:textId="694E773C" w:rsidR="00963760" w:rsidRDefault="00963760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412FDD" w14:textId="77777777" w:rsidR="00963760" w:rsidRDefault="00963760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8138AF" w14:textId="77777777" w:rsidR="008F146F" w:rsidRPr="00F661D4" w:rsidRDefault="008F146F" w:rsidP="008F146F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lastRenderedPageBreak/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8F146F" w:rsidRPr="00334416" w14:paraId="5390B2BE" w14:textId="77777777" w:rsidTr="000311DE">
        <w:tc>
          <w:tcPr>
            <w:tcW w:w="1701" w:type="dxa"/>
            <w:vAlign w:val="center"/>
          </w:tcPr>
          <w:p w14:paraId="69684982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vAlign w:val="center"/>
          </w:tcPr>
          <w:p w14:paraId="60D8DDB3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  <w:vAlign w:val="center"/>
          </w:tcPr>
          <w:p w14:paraId="7ABDF989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  <w:p w14:paraId="651AF0FB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  <w:tc>
          <w:tcPr>
            <w:tcW w:w="2034" w:type="dxa"/>
            <w:vAlign w:val="center"/>
          </w:tcPr>
          <w:p w14:paraId="559BC2E5" w14:textId="77777777" w:rsidR="008F146F" w:rsidRPr="00F661D4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1D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8F146F" w:rsidRPr="00334416" w14:paraId="6800714A" w14:textId="77777777" w:rsidTr="000311DE">
        <w:tc>
          <w:tcPr>
            <w:tcW w:w="1701" w:type="dxa"/>
          </w:tcPr>
          <w:p w14:paraId="7125FDE9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1985" w:type="dxa"/>
          </w:tcPr>
          <w:p w14:paraId="598ABA25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1 –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5 kg</w:t>
              </w:r>
            </w:smartTag>
          </w:p>
        </w:tc>
        <w:tc>
          <w:tcPr>
            <w:tcW w:w="3359" w:type="dxa"/>
          </w:tcPr>
          <w:p w14:paraId="3A1409DD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2034" w:type="dxa"/>
          </w:tcPr>
          <w:p w14:paraId="2DCB36C2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340</w:t>
            </w:r>
          </w:p>
        </w:tc>
      </w:tr>
    </w:tbl>
    <w:p w14:paraId="7407024A" w14:textId="77777777" w:rsidR="008F146F" w:rsidRPr="00F661D4" w:rsidRDefault="008F146F" w:rsidP="008F146F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1D4">
        <w:rPr>
          <w:rFonts w:asciiTheme="minorHAnsi" w:hAnsiTheme="minorHAnsi" w:cstheme="minorHAnsi"/>
          <w:b/>
          <w:sz w:val="22"/>
          <w:szCs w:val="22"/>
        </w:rPr>
        <w:t>Łącznie 400 przesyłek, w tym 60 na terenie Wrocławia</w:t>
      </w:r>
    </w:p>
    <w:p w14:paraId="4BEFCBFD" w14:textId="19D5D674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90D737" w14:textId="77777777" w:rsidR="00963760" w:rsidRPr="00334416" w:rsidRDefault="00963760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719388" w14:textId="77777777" w:rsidR="008F146F" w:rsidRPr="00F661D4" w:rsidRDefault="008F146F" w:rsidP="008F146F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X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I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 xml:space="preserve">. egzamin maturalny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-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 xml:space="preserve"> termin poprawkowy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: 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>2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0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 xml:space="preserve"> sierpnia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</w:t>
      </w:r>
      <w:r w:rsidRPr="00F661D4">
        <w:rPr>
          <w:rFonts w:asciiTheme="minorHAnsi" w:hAnsiTheme="minorHAnsi" w:cstheme="minorHAnsi"/>
          <w:b/>
          <w:sz w:val="28"/>
          <w:szCs w:val="28"/>
          <w:u w:val="double"/>
        </w:rPr>
        <w:t xml:space="preserve"> r.</w:t>
      </w:r>
    </w:p>
    <w:p w14:paraId="2535B474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589D23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Zakres i termin usługi </w:t>
      </w:r>
    </w:p>
    <w:p w14:paraId="1A90F6C6" w14:textId="4D745E04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Odebranie w dniu 2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334416">
        <w:rPr>
          <w:rFonts w:asciiTheme="minorHAnsi" w:hAnsiTheme="minorHAnsi" w:cstheme="minorHAnsi"/>
          <w:sz w:val="22"/>
          <w:szCs w:val="22"/>
        </w:rPr>
        <w:t xml:space="preserve"> sierpnia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 w godzinach 1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334416">
        <w:rPr>
          <w:rFonts w:asciiTheme="minorHAnsi" w:hAnsiTheme="minorHAnsi" w:cstheme="minorHAnsi"/>
          <w:sz w:val="22"/>
          <w:szCs w:val="22"/>
        </w:rPr>
        <w:t>.00-1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334416">
        <w:rPr>
          <w:rFonts w:asciiTheme="minorHAnsi" w:hAnsiTheme="minorHAnsi" w:cstheme="minorHAnsi"/>
          <w:sz w:val="22"/>
          <w:szCs w:val="22"/>
        </w:rPr>
        <w:t>.00 przesyłek od nadawców z terenu woj. dolnośląskiego i opolskiego i przekazanie do jednego adresata - OKE. Termin przekazania przesyłek z miasta Wrocławia – 2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334416">
        <w:rPr>
          <w:rFonts w:asciiTheme="minorHAnsi" w:hAnsiTheme="minorHAnsi" w:cstheme="minorHAnsi"/>
          <w:sz w:val="22"/>
          <w:szCs w:val="22"/>
        </w:rPr>
        <w:t xml:space="preserve"> sierpnia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 do godz. 17.00, z pozostałych miejscowości w dniu następnym. Adresowa baza danych zostanie przekazana wykonawcy </w:t>
      </w:r>
      <w:r>
        <w:rPr>
          <w:rFonts w:asciiTheme="minorHAnsi" w:hAnsiTheme="minorHAnsi" w:cstheme="minorHAnsi"/>
          <w:sz w:val="22"/>
          <w:szCs w:val="22"/>
        </w:rPr>
        <w:t>tydzień w</w:t>
      </w:r>
      <w:r w:rsidRPr="00334416">
        <w:rPr>
          <w:rFonts w:asciiTheme="minorHAnsi" w:hAnsiTheme="minorHAnsi" w:cstheme="minorHAnsi"/>
          <w:sz w:val="22"/>
          <w:szCs w:val="22"/>
        </w:rPr>
        <w:t>cześniej.</w:t>
      </w:r>
    </w:p>
    <w:p w14:paraId="4657C01A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718BCC" w14:textId="77777777" w:rsidR="008F146F" w:rsidRPr="001450CD" w:rsidRDefault="008F146F" w:rsidP="008F146F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50CD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8F146F" w:rsidRPr="00334416" w14:paraId="6A3C0D1C" w14:textId="77777777" w:rsidTr="000311DE">
        <w:tc>
          <w:tcPr>
            <w:tcW w:w="1701" w:type="dxa"/>
          </w:tcPr>
          <w:p w14:paraId="320CEF98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</w:tcPr>
          <w:p w14:paraId="355075EF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</w:tcPr>
          <w:p w14:paraId="6AC911E3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</w:tc>
        <w:tc>
          <w:tcPr>
            <w:tcW w:w="2034" w:type="dxa"/>
          </w:tcPr>
          <w:p w14:paraId="3EC016EB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8F146F" w:rsidRPr="00334416" w14:paraId="73A6609D" w14:textId="77777777" w:rsidTr="000311DE">
        <w:tc>
          <w:tcPr>
            <w:tcW w:w="1701" w:type="dxa"/>
          </w:tcPr>
          <w:p w14:paraId="1CCFDFEA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</w:p>
        </w:tc>
        <w:tc>
          <w:tcPr>
            <w:tcW w:w="1985" w:type="dxa"/>
          </w:tcPr>
          <w:p w14:paraId="6DCDC755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1 –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5 kg</w:t>
              </w:r>
            </w:smartTag>
          </w:p>
        </w:tc>
        <w:tc>
          <w:tcPr>
            <w:tcW w:w="3359" w:type="dxa"/>
          </w:tcPr>
          <w:p w14:paraId="0A64F1FB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034" w:type="dxa"/>
          </w:tcPr>
          <w:p w14:paraId="5DA3E573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310</w:t>
            </w:r>
          </w:p>
        </w:tc>
      </w:tr>
    </w:tbl>
    <w:p w14:paraId="50D56032" w14:textId="77777777" w:rsidR="008F146F" w:rsidRPr="001450CD" w:rsidRDefault="008F146F" w:rsidP="008F146F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50CD">
        <w:rPr>
          <w:rFonts w:asciiTheme="minorHAnsi" w:hAnsiTheme="minorHAnsi" w:cstheme="minorHAnsi"/>
          <w:b/>
          <w:sz w:val="22"/>
          <w:szCs w:val="22"/>
        </w:rPr>
        <w:t xml:space="preserve">Łącznie </w:t>
      </w:r>
      <w:r>
        <w:rPr>
          <w:rFonts w:asciiTheme="minorHAnsi" w:hAnsiTheme="minorHAnsi" w:cstheme="minorHAnsi"/>
          <w:b/>
          <w:sz w:val="22"/>
          <w:szCs w:val="22"/>
        </w:rPr>
        <w:t>350</w:t>
      </w:r>
      <w:r w:rsidRPr="001450CD">
        <w:rPr>
          <w:rFonts w:asciiTheme="minorHAnsi" w:hAnsiTheme="minorHAnsi" w:cstheme="minorHAnsi"/>
          <w:b/>
          <w:sz w:val="22"/>
          <w:szCs w:val="22"/>
        </w:rPr>
        <w:t xml:space="preserve"> przesyłek, w tym 40 na terenie Wrocławia</w:t>
      </w:r>
    </w:p>
    <w:p w14:paraId="62A4C3B9" w14:textId="3E9D36DE" w:rsidR="00212374" w:rsidRDefault="00212374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4EACFB" w14:textId="77777777" w:rsidR="00963760" w:rsidRPr="00CA1444" w:rsidRDefault="00963760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C19B50" w14:textId="77777777" w:rsidR="008F146F" w:rsidRPr="001450CD" w:rsidRDefault="008F146F" w:rsidP="008F146F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1450CD">
        <w:rPr>
          <w:rFonts w:asciiTheme="minorHAnsi" w:hAnsiTheme="minorHAnsi" w:cstheme="minorHAnsi"/>
          <w:b/>
          <w:sz w:val="28"/>
          <w:szCs w:val="28"/>
          <w:u w:val="double"/>
        </w:rPr>
        <w:t>XI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I</w:t>
      </w:r>
      <w:r w:rsidRPr="001450CD">
        <w:rPr>
          <w:rFonts w:asciiTheme="minorHAnsi" w:hAnsiTheme="minorHAnsi" w:cstheme="minorHAnsi"/>
          <w:b/>
          <w:sz w:val="28"/>
          <w:szCs w:val="28"/>
          <w:u w:val="double"/>
        </w:rPr>
        <w:t>. egzamin zawodowy sesja 2.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 xml:space="preserve"> 2024 Lato</w:t>
      </w:r>
      <w:r w:rsidRPr="001450CD">
        <w:rPr>
          <w:rFonts w:asciiTheme="minorHAnsi" w:hAnsiTheme="minorHAnsi" w:cstheme="minorHAnsi"/>
          <w:b/>
          <w:sz w:val="28"/>
          <w:szCs w:val="28"/>
          <w:u w:val="double"/>
        </w:rPr>
        <w:t xml:space="preserve"> – wyniki i dyplomy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: 6</w:t>
      </w:r>
      <w:r w:rsidRPr="001450CD">
        <w:rPr>
          <w:rFonts w:asciiTheme="minorHAnsi" w:hAnsiTheme="minorHAnsi" w:cstheme="minorHAnsi"/>
          <w:b/>
          <w:sz w:val="28"/>
          <w:szCs w:val="28"/>
          <w:u w:val="double"/>
        </w:rPr>
        <w:t xml:space="preserve"> września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2024</w:t>
      </w:r>
      <w:r w:rsidRPr="001450CD">
        <w:rPr>
          <w:rFonts w:asciiTheme="minorHAnsi" w:hAnsiTheme="minorHAnsi" w:cstheme="minorHAnsi"/>
          <w:b/>
          <w:sz w:val="28"/>
          <w:szCs w:val="28"/>
          <w:u w:val="double"/>
        </w:rPr>
        <w:t xml:space="preserve"> r. </w:t>
      </w:r>
    </w:p>
    <w:p w14:paraId="457034E3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A9C6B9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>Zakres i termin usługi</w:t>
      </w:r>
    </w:p>
    <w:p w14:paraId="18399461" w14:textId="4C2234A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Odebranie w dniu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334416">
        <w:rPr>
          <w:rFonts w:asciiTheme="minorHAnsi" w:hAnsiTheme="minorHAnsi" w:cstheme="minorHAnsi"/>
          <w:sz w:val="22"/>
          <w:szCs w:val="22"/>
        </w:rPr>
        <w:t xml:space="preserve"> września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r., od jednego nadawcy – OKE we Wrocławiu przesyłek o wadze do 5 kg do adresatów z terenu woj. dolnośląskiego i opolskiego. Termin przekazania przesyłek adresatom – </w:t>
      </w:r>
      <w:r>
        <w:rPr>
          <w:rFonts w:asciiTheme="minorHAnsi" w:hAnsiTheme="minorHAnsi" w:cstheme="minorHAnsi"/>
          <w:sz w:val="22"/>
          <w:szCs w:val="22"/>
        </w:rPr>
        <w:t>6</w:t>
      </w:r>
      <w:r w:rsidR="00963760">
        <w:rPr>
          <w:rFonts w:asciiTheme="minorHAnsi" w:hAnsiTheme="minorHAnsi" w:cstheme="minorHAnsi"/>
          <w:sz w:val="22"/>
          <w:szCs w:val="22"/>
        </w:rPr>
        <w:t> </w:t>
      </w:r>
      <w:r w:rsidRPr="00334416">
        <w:rPr>
          <w:rFonts w:asciiTheme="minorHAnsi" w:hAnsiTheme="minorHAnsi" w:cstheme="minorHAnsi"/>
          <w:sz w:val="22"/>
          <w:szCs w:val="22"/>
        </w:rPr>
        <w:t xml:space="preserve">września </w:t>
      </w:r>
      <w:r>
        <w:rPr>
          <w:rFonts w:asciiTheme="minorHAnsi" w:hAnsiTheme="minorHAnsi" w:cstheme="minorHAnsi"/>
          <w:sz w:val="22"/>
          <w:szCs w:val="22"/>
        </w:rPr>
        <w:t>2024</w:t>
      </w:r>
      <w:r w:rsidRPr="00334416">
        <w:rPr>
          <w:rFonts w:asciiTheme="minorHAnsi" w:hAnsiTheme="minorHAnsi" w:cstheme="minorHAnsi"/>
          <w:sz w:val="22"/>
          <w:szCs w:val="22"/>
        </w:rPr>
        <w:t xml:space="preserve"> r. do godz. 14.00.</w:t>
      </w:r>
    </w:p>
    <w:p w14:paraId="73FE19BD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334416">
        <w:rPr>
          <w:rFonts w:asciiTheme="minorHAnsi" w:hAnsiTheme="minorHAnsi" w:cstheme="minorHAnsi"/>
          <w:sz w:val="22"/>
          <w:szCs w:val="22"/>
        </w:rPr>
        <w:t xml:space="preserve">Szczegółową bazę adresową OKE przekaże wykonawcy </w:t>
      </w:r>
      <w:r>
        <w:rPr>
          <w:rFonts w:asciiTheme="minorHAnsi" w:hAnsiTheme="minorHAnsi" w:cstheme="minorHAnsi"/>
          <w:sz w:val="22"/>
          <w:szCs w:val="22"/>
        </w:rPr>
        <w:t>dwa tygodnie wcześniej.</w:t>
      </w:r>
    </w:p>
    <w:p w14:paraId="762E52F4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315F09" w14:textId="77777777" w:rsidR="008F146F" w:rsidRPr="00CF7F3D" w:rsidRDefault="008F146F" w:rsidP="008F146F">
      <w:pPr>
        <w:spacing w:after="12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F7F3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Szacunkowa liczba i waga przesyłek: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84"/>
      </w:tblGrid>
      <w:tr w:rsidR="008F146F" w:rsidRPr="00CF7F3D" w14:paraId="6A0DAF54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7DAFA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86237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CB712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 obrębie miasta Wrocławia</w:t>
            </w:r>
          </w:p>
          <w:p w14:paraId="2BA7E4EA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 jutro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5A166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 jutro</w:t>
            </w:r>
          </w:p>
        </w:tc>
      </w:tr>
      <w:tr w:rsidR="008F146F" w:rsidRPr="00CF7F3D" w14:paraId="2254FEBD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C0B39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75E27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1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3CCD8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49AA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</w:tr>
      <w:tr w:rsidR="008F146F" w:rsidRPr="00CF7F3D" w14:paraId="7949DE06" w14:textId="77777777" w:rsidTr="000311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D556E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31C5A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– 5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375CD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AE96E" w14:textId="77777777" w:rsidR="008F146F" w:rsidRPr="00CF7F3D" w:rsidRDefault="008F146F" w:rsidP="000311D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F3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280</w:t>
            </w:r>
          </w:p>
        </w:tc>
      </w:tr>
    </w:tbl>
    <w:p w14:paraId="21D78DCF" w14:textId="77777777" w:rsidR="008F146F" w:rsidRPr="00CF7F3D" w:rsidRDefault="008F146F" w:rsidP="008F146F">
      <w:pPr>
        <w:spacing w:before="12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F7F3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Łącznie 350 przesyłek, w tym 60 na terenie Wrocławia</w:t>
      </w:r>
    </w:p>
    <w:p w14:paraId="76D485B8" w14:textId="6FA42C4F" w:rsidR="00212374" w:rsidRPr="00CA1444" w:rsidRDefault="00212374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44D826" w14:textId="77777777" w:rsidR="001450CD" w:rsidRPr="00CA1444" w:rsidRDefault="001450CD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A97550" w14:textId="77777777" w:rsidR="008F146F" w:rsidRPr="00562060" w:rsidRDefault="008F146F" w:rsidP="008F146F">
      <w:pPr>
        <w:ind w:left="567" w:hanging="567"/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 xml:space="preserve">XIII. egzamin maturalny – świadectwa dojrzałości z terminu poprawkowego: 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10</w:t>
      </w: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> września 202</w:t>
      </w:r>
      <w:r>
        <w:rPr>
          <w:rFonts w:asciiTheme="minorHAnsi" w:hAnsiTheme="minorHAnsi" w:cstheme="minorHAnsi"/>
          <w:b/>
          <w:sz w:val="28"/>
          <w:szCs w:val="28"/>
          <w:u w:val="double"/>
        </w:rPr>
        <w:t>4</w:t>
      </w:r>
      <w:r w:rsidRPr="00562060">
        <w:rPr>
          <w:rFonts w:asciiTheme="minorHAnsi" w:hAnsiTheme="minorHAnsi" w:cstheme="minorHAnsi"/>
          <w:b/>
          <w:sz w:val="28"/>
          <w:szCs w:val="28"/>
          <w:u w:val="double"/>
        </w:rPr>
        <w:t xml:space="preserve"> r. </w:t>
      </w:r>
    </w:p>
    <w:p w14:paraId="60065CEC" w14:textId="77777777" w:rsidR="008F146F" w:rsidRPr="00562060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27A1EC" w14:textId="77777777" w:rsidR="008F146F" w:rsidRPr="00562060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562060">
        <w:rPr>
          <w:rFonts w:asciiTheme="minorHAnsi" w:hAnsiTheme="minorHAnsi" w:cstheme="minorHAnsi"/>
          <w:sz w:val="22"/>
          <w:szCs w:val="22"/>
        </w:rPr>
        <w:t>Zakres i termin usługi</w:t>
      </w:r>
    </w:p>
    <w:p w14:paraId="5E7BD2EB" w14:textId="77777777" w:rsidR="008F146F" w:rsidRPr="00334416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  <w:r w:rsidRPr="00562060">
        <w:rPr>
          <w:rFonts w:asciiTheme="minorHAnsi" w:hAnsiTheme="minorHAnsi" w:cstheme="minorHAnsi"/>
          <w:sz w:val="22"/>
          <w:szCs w:val="22"/>
        </w:rPr>
        <w:t xml:space="preserve">Odebranie w dniu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562060">
        <w:rPr>
          <w:rFonts w:asciiTheme="minorHAnsi" w:hAnsiTheme="minorHAnsi" w:cstheme="minorHAnsi"/>
          <w:sz w:val="22"/>
          <w:szCs w:val="22"/>
        </w:rPr>
        <w:t xml:space="preserve"> września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562060">
        <w:rPr>
          <w:rFonts w:asciiTheme="minorHAnsi" w:hAnsiTheme="minorHAnsi" w:cstheme="minorHAnsi"/>
          <w:sz w:val="22"/>
          <w:szCs w:val="22"/>
        </w:rPr>
        <w:t xml:space="preserve"> r. od jednego nadawcy – OKE we Wrocławiu przesyłek do adresatów z terenu woj. dolnośląskiego i opolskiego. Termin przekazania przesyłek adresatom –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562060">
        <w:rPr>
          <w:rFonts w:asciiTheme="minorHAnsi" w:hAnsiTheme="minorHAnsi" w:cstheme="minorHAnsi"/>
          <w:sz w:val="22"/>
          <w:szCs w:val="22"/>
        </w:rPr>
        <w:t xml:space="preserve"> września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562060">
        <w:rPr>
          <w:rFonts w:asciiTheme="minorHAnsi" w:hAnsiTheme="minorHAnsi" w:cstheme="minorHAnsi"/>
          <w:sz w:val="22"/>
          <w:szCs w:val="22"/>
        </w:rPr>
        <w:t> r. do godz. 9.00. Adresowa baza danych zostanie przekazana wykonawcy tydzień wcześniej.</w:t>
      </w:r>
    </w:p>
    <w:p w14:paraId="4F5768B2" w14:textId="77777777" w:rsidR="008F146F" w:rsidRDefault="008F146F" w:rsidP="008F14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586102" w14:textId="77777777" w:rsidR="008F146F" w:rsidRPr="001450CD" w:rsidRDefault="008F146F" w:rsidP="008F146F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50CD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8F146F" w:rsidRPr="00334416" w14:paraId="5945E8FE" w14:textId="77777777" w:rsidTr="000311DE">
        <w:tc>
          <w:tcPr>
            <w:tcW w:w="1701" w:type="dxa"/>
            <w:vAlign w:val="center"/>
          </w:tcPr>
          <w:p w14:paraId="448E7C97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vAlign w:val="center"/>
          </w:tcPr>
          <w:p w14:paraId="294E9828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3359" w:type="dxa"/>
            <w:vAlign w:val="center"/>
          </w:tcPr>
          <w:p w14:paraId="472FEE34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w obrębie miasta Wrocławia</w:t>
            </w:r>
          </w:p>
          <w:p w14:paraId="14D21929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  <w:tc>
          <w:tcPr>
            <w:tcW w:w="2034" w:type="dxa"/>
            <w:vAlign w:val="center"/>
          </w:tcPr>
          <w:p w14:paraId="5B1BEC52" w14:textId="77777777" w:rsidR="008F146F" w:rsidRPr="001450CD" w:rsidRDefault="008F146F" w:rsidP="000311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0CD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8F146F" w:rsidRPr="00334416" w14:paraId="0DA2E45D" w14:textId="77777777" w:rsidTr="000311DE">
        <w:tc>
          <w:tcPr>
            <w:tcW w:w="1701" w:type="dxa"/>
          </w:tcPr>
          <w:p w14:paraId="6A0844FE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14:paraId="5A4BB39E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4416">
              <w:rPr>
                <w:rFonts w:asciiTheme="minorHAnsi" w:hAnsiTheme="minorHAnsi" w:cstheme="minorHAnsi"/>
                <w:sz w:val="22"/>
                <w:szCs w:val="22"/>
              </w:rPr>
              <w:t xml:space="preserve">1 –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asciiTheme="minorHAnsi" w:hAnsiTheme="minorHAnsi" w:cstheme="minorHAnsi"/>
                  <w:sz w:val="22"/>
                  <w:szCs w:val="22"/>
                </w:rPr>
                <w:t>5 kg</w:t>
              </w:r>
            </w:smartTag>
          </w:p>
        </w:tc>
        <w:tc>
          <w:tcPr>
            <w:tcW w:w="3359" w:type="dxa"/>
          </w:tcPr>
          <w:p w14:paraId="25368B18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2034" w:type="dxa"/>
          </w:tcPr>
          <w:p w14:paraId="3882D144" w14:textId="77777777" w:rsidR="008F146F" w:rsidRPr="00334416" w:rsidRDefault="008F146F" w:rsidP="00031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</w:p>
        </w:tc>
      </w:tr>
    </w:tbl>
    <w:p w14:paraId="3D1F8247" w14:textId="77777777" w:rsidR="008F146F" w:rsidRPr="001450CD" w:rsidRDefault="008F146F" w:rsidP="008F146F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50CD">
        <w:rPr>
          <w:rFonts w:asciiTheme="minorHAnsi" w:hAnsiTheme="minorHAnsi" w:cstheme="minorHAnsi"/>
          <w:b/>
          <w:sz w:val="22"/>
          <w:szCs w:val="22"/>
        </w:rPr>
        <w:t xml:space="preserve">Łącznie </w:t>
      </w:r>
      <w:r>
        <w:rPr>
          <w:rFonts w:asciiTheme="minorHAnsi" w:hAnsiTheme="minorHAnsi" w:cstheme="minorHAnsi"/>
          <w:b/>
          <w:sz w:val="22"/>
          <w:szCs w:val="22"/>
        </w:rPr>
        <w:t>380</w:t>
      </w:r>
      <w:r w:rsidRPr="001450CD">
        <w:rPr>
          <w:rFonts w:asciiTheme="minorHAnsi" w:hAnsiTheme="minorHAnsi" w:cstheme="minorHAnsi"/>
          <w:b/>
          <w:sz w:val="22"/>
          <w:szCs w:val="22"/>
        </w:rPr>
        <w:t xml:space="preserve"> przesyłek, w tym </w:t>
      </w:r>
      <w:r>
        <w:rPr>
          <w:rFonts w:asciiTheme="minorHAnsi" w:hAnsiTheme="minorHAnsi" w:cstheme="minorHAnsi"/>
          <w:b/>
          <w:sz w:val="22"/>
          <w:szCs w:val="22"/>
        </w:rPr>
        <w:t>60</w:t>
      </w:r>
      <w:r w:rsidRPr="001450CD">
        <w:rPr>
          <w:rFonts w:asciiTheme="minorHAnsi" w:hAnsiTheme="minorHAnsi" w:cstheme="minorHAnsi"/>
          <w:b/>
          <w:sz w:val="22"/>
          <w:szCs w:val="22"/>
        </w:rPr>
        <w:t xml:space="preserve"> na terenie Wrocławia</w:t>
      </w:r>
    </w:p>
    <w:p w14:paraId="359C6253" w14:textId="4A9F4216" w:rsidR="00FD4837" w:rsidRPr="00CA1444" w:rsidRDefault="00B80DDC" w:rsidP="00334416">
      <w:pPr>
        <w:jc w:val="both"/>
        <w:rPr>
          <w:rFonts w:asciiTheme="minorHAnsi" w:hAnsiTheme="minorHAnsi" w:cstheme="minorHAnsi"/>
          <w:b/>
          <w:sz w:val="28"/>
          <w:szCs w:val="28"/>
          <w:u w:val="double"/>
        </w:rPr>
      </w:pPr>
      <w:bookmarkStart w:id="0" w:name="_GoBack"/>
      <w:bookmarkEnd w:id="0"/>
      <w:r w:rsidRPr="00CA1444">
        <w:rPr>
          <w:rFonts w:asciiTheme="minorHAnsi" w:hAnsiTheme="minorHAnsi" w:cstheme="minorHAnsi"/>
          <w:b/>
          <w:sz w:val="28"/>
          <w:szCs w:val="28"/>
          <w:u w:val="double"/>
        </w:rPr>
        <w:lastRenderedPageBreak/>
        <w:t>X</w:t>
      </w:r>
      <w:r w:rsidR="00C521B6" w:rsidRPr="00CA1444">
        <w:rPr>
          <w:rFonts w:asciiTheme="minorHAnsi" w:hAnsiTheme="minorHAnsi" w:cstheme="minorHAnsi"/>
          <w:b/>
          <w:sz w:val="28"/>
          <w:szCs w:val="28"/>
          <w:u w:val="double"/>
        </w:rPr>
        <w:t>I</w:t>
      </w:r>
      <w:r w:rsidR="009F6E10" w:rsidRPr="00CA1444">
        <w:rPr>
          <w:rFonts w:asciiTheme="minorHAnsi" w:hAnsiTheme="minorHAnsi" w:cstheme="minorHAnsi"/>
          <w:b/>
          <w:sz w:val="28"/>
          <w:szCs w:val="28"/>
          <w:u w:val="double"/>
        </w:rPr>
        <w:t>V</w:t>
      </w:r>
      <w:r w:rsidR="00FD4837" w:rsidRPr="00CA1444">
        <w:rPr>
          <w:rFonts w:asciiTheme="minorHAnsi" w:hAnsiTheme="minorHAnsi" w:cstheme="minorHAnsi"/>
          <w:b/>
          <w:sz w:val="28"/>
          <w:szCs w:val="28"/>
          <w:u w:val="double"/>
        </w:rPr>
        <w:t>. przesyłki stałe</w:t>
      </w:r>
    </w:p>
    <w:p w14:paraId="59CC104E" w14:textId="77777777" w:rsidR="001450CD" w:rsidRPr="00F619B9" w:rsidRDefault="001450CD" w:rsidP="00334416">
      <w:pPr>
        <w:jc w:val="both"/>
        <w:rPr>
          <w:rFonts w:asciiTheme="minorHAnsi" w:hAnsiTheme="minorHAnsi" w:cstheme="minorHAnsi"/>
          <w:sz w:val="4"/>
          <w:szCs w:val="4"/>
        </w:rPr>
      </w:pPr>
    </w:p>
    <w:p w14:paraId="4B74E38B" w14:textId="694A131C" w:rsidR="00FD4837" w:rsidRPr="00F619B9" w:rsidRDefault="00FD4837" w:rsidP="0033441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619B9">
        <w:rPr>
          <w:rFonts w:asciiTheme="minorHAnsi" w:hAnsiTheme="minorHAnsi" w:cstheme="minorHAnsi"/>
          <w:b/>
          <w:sz w:val="22"/>
          <w:szCs w:val="22"/>
        </w:rPr>
        <w:t xml:space="preserve">Zakres i termin usługi </w:t>
      </w:r>
    </w:p>
    <w:p w14:paraId="5E4A19B8" w14:textId="062272CC" w:rsidR="00FD4837" w:rsidRPr="00CA1444" w:rsidRDefault="00FD4837" w:rsidP="00334416">
      <w:pPr>
        <w:jc w:val="both"/>
        <w:rPr>
          <w:rFonts w:asciiTheme="minorHAnsi" w:hAnsiTheme="minorHAnsi" w:cstheme="minorHAnsi"/>
          <w:sz w:val="22"/>
          <w:szCs w:val="22"/>
        </w:rPr>
      </w:pPr>
      <w:r w:rsidRPr="00CA1444">
        <w:rPr>
          <w:rFonts w:asciiTheme="minorHAnsi" w:hAnsiTheme="minorHAnsi" w:cstheme="minorHAnsi"/>
          <w:sz w:val="22"/>
          <w:szCs w:val="22"/>
        </w:rPr>
        <w:t>Przez cały czas trwania umowy zostanie przekazanych sukcesywnie około 4</w:t>
      </w:r>
      <w:r w:rsidR="00F619B9">
        <w:rPr>
          <w:rFonts w:asciiTheme="minorHAnsi" w:hAnsiTheme="minorHAnsi" w:cstheme="minorHAnsi"/>
          <w:sz w:val="22"/>
          <w:szCs w:val="22"/>
        </w:rPr>
        <w:t>2</w:t>
      </w:r>
      <w:r w:rsidRPr="00CA1444">
        <w:rPr>
          <w:rFonts w:asciiTheme="minorHAnsi" w:hAnsiTheme="minorHAnsi" w:cstheme="minorHAnsi"/>
          <w:sz w:val="22"/>
          <w:szCs w:val="22"/>
        </w:rPr>
        <w:t xml:space="preserve">0 przesyłek z siedziby </w:t>
      </w:r>
      <w:r w:rsidR="00F619B9">
        <w:rPr>
          <w:rFonts w:asciiTheme="minorHAnsi" w:hAnsiTheme="minorHAnsi" w:cstheme="minorHAnsi"/>
          <w:sz w:val="22"/>
          <w:szCs w:val="22"/>
        </w:rPr>
        <w:t>z</w:t>
      </w:r>
      <w:r w:rsidRPr="00CA1444">
        <w:rPr>
          <w:rFonts w:asciiTheme="minorHAnsi" w:hAnsiTheme="minorHAnsi" w:cstheme="minorHAnsi"/>
          <w:sz w:val="22"/>
          <w:szCs w:val="22"/>
        </w:rPr>
        <w:t xml:space="preserve">amawiającego do odbiorców na terenie całego kraju. Przesyłki nadawane będą w godzinach od 8:00 do 15:30, a ich dostarczenie musi nastąpić do odbiorców w dniu następnym. </w:t>
      </w:r>
    </w:p>
    <w:p w14:paraId="5BC999F5" w14:textId="77777777" w:rsidR="00FD4837" w:rsidRPr="00CA1444" w:rsidRDefault="00FD4837" w:rsidP="003344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243E58" w14:textId="77777777" w:rsidR="00FD4837" w:rsidRPr="00CA1444" w:rsidRDefault="00FD4837" w:rsidP="001450CD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1444">
        <w:rPr>
          <w:rFonts w:asciiTheme="minorHAnsi" w:hAnsiTheme="minorHAnsi" w:cstheme="minorHAnsi"/>
          <w:b/>
          <w:sz w:val="22"/>
          <w:szCs w:val="22"/>
        </w:rPr>
        <w:t>Szacunkowa liczba i waga przesyłek:</w:t>
      </w:r>
    </w:p>
    <w:tbl>
      <w:tblPr>
        <w:tblW w:w="567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1984"/>
      </w:tblGrid>
      <w:tr w:rsidR="001450CD" w:rsidRPr="00CA1444" w14:paraId="6ED96C96" w14:textId="77777777" w:rsidTr="001450CD">
        <w:tc>
          <w:tcPr>
            <w:tcW w:w="1701" w:type="dxa"/>
            <w:vAlign w:val="center"/>
          </w:tcPr>
          <w:p w14:paraId="697896D9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b/>
                <w:sz w:val="22"/>
                <w:szCs w:val="22"/>
              </w:rPr>
              <w:t>liczba przesyłek</w:t>
            </w:r>
          </w:p>
        </w:tc>
        <w:tc>
          <w:tcPr>
            <w:tcW w:w="1985" w:type="dxa"/>
            <w:vAlign w:val="center"/>
          </w:tcPr>
          <w:p w14:paraId="523FFDB7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b/>
                <w:sz w:val="22"/>
                <w:szCs w:val="22"/>
              </w:rPr>
              <w:t>szacunkowa waga</w:t>
            </w:r>
          </w:p>
        </w:tc>
        <w:tc>
          <w:tcPr>
            <w:tcW w:w="1984" w:type="dxa"/>
            <w:vAlign w:val="center"/>
          </w:tcPr>
          <w:p w14:paraId="760D1487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b/>
                <w:sz w:val="22"/>
                <w:szCs w:val="22"/>
              </w:rPr>
              <w:t>na jutro</w:t>
            </w:r>
          </w:p>
        </w:tc>
      </w:tr>
      <w:tr w:rsidR="001450CD" w:rsidRPr="00CA1444" w14:paraId="5711F191" w14:textId="77777777" w:rsidTr="001450CD">
        <w:tc>
          <w:tcPr>
            <w:tcW w:w="1701" w:type="dxa"/>
            <w:vAlign w:val="center"/>
          </w:tcPr>
          <w:p w14:paraId="2627A5EA" w14:textId="6BB67D33" w:rsidR="001450CD" w:rsidRPr="00CA1444" w:rsidRDefault="001450CD" w:rsidP="008652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1985" w:type="dxa"/>
            <w:vAlign w:val="center"/>
          </w:tcPr>
          <w:p w14:paraId="5A14B961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do 1 kg</w:t>
            </w:r>
          </w:p>
        </w:tc>
        <w:tc>
          <w:tcPr>
            <w:tcW w:w="1984" w:type="dxa"/>
            <w:vAlign w:val="center"/>
          </w:tcPr>
          <w:p w14:paraId="13E5198D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</w:tr>
      <w:tr w:rsidR="001450CD" w:rsidRPr="00CA1444" w14:paraId="1D2C4BE7" w14:textId="77777777" w:rsidTr="001450CD">
        <w:tc>
          <w:tcPr>
            <w:tcW w:w="1701" w:type="dxa"/>
            <w:vAlign w:val="center"/>
          </w:tcPr>
          <w:p w14:paraId="666D1C1E" w14:textId="24700D5C" w:rsidR="001450CD" w:rsidRPr="00CA1444" w:rsidRDefault="001450CD" w:rsidP="008652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985" w:type="dxa"/>
            <w:vAlign w:val="center"/>
          </w:tcPr>
          <w:p w14:paraId="02DC9FF1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1-5 kg</w:t>
            </w:r>
          </w:p>
        </w:tc>
        <w:tc>
          <w:tcPr>
            <w:tcW w:w="1984" w:type="dxa"/>
            <w:vAlign w:val="center"/>
          </w:tcPr>
          <w:p w14:paraId="7AD37494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</w:tr>
      <w:tr w:rsidR="001450CD" w:rsidRPr="00CA1444" w14:paraId="3F0C7AEA" w14:textId="77777777" w:rsidTr="001450CD">
        <w:tc>
          <w:tcPr>
            <w:tcW w:w="1701" w:type="dxa"/>
            <w:vAlign w:val="center"/>
          </w:tcPr>
          <w:p w14:paraId="47689364" w14:textId="7FA5310F" w:rsidR="001450CD" w:rsidRPr="00CA1444" w:rsidRDefault="001450CD" w:rsidP="008652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985" w:type="dxa"/>
            <w:vAlign w:val="center"/>
          </w:tcPr>
          <w:p w14:paraId="11EB3F31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5-10 kg</w:t>
            </w:r>
          </w:p>
        </w:tc>
        <w:tc>
          <w:tcPr>
            <w:tcW w:w="1984" w:type="dxa"/>
            <w:vAlign w:val="center"/>
          </w:tcPr>
          <w:p w14:paraId="2F327DAF" w14:textId="77777777" w:rsidR="001450CD" w:rsidRPr="00CA1444" w:rsidRDefault="001450CD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093DA8" w:rsidRPr="00CA1444" w14:paraId="58502739" w14:textId="77777777" w:rsidTr="001450CD">
        <w:tc>
          <w:tcPr>
            <w:tcW w:w="1701" w:type="dxa"/>
            <w:vAlign w:val="center"/>
          </w:tcPr>
          <w:p w14:paraId="1D3FD327" w14:textId="688466CC" w:rsidR="00093DA8" w:rsidRPr="00CA1444" w:rsidRDefault="00865226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14:paraId="34943844" w14:textId="66825D09" w:rsidR="00093DA8" w:rsidRPr="00CA1444" w:rsidRDefault="00093DA8" w:rsidP="008652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865226" w:rsidRPr="00CA144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865226" w:rsidRPr="00CA1444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  <w:tc>
          <w:tcPr>
            <w:tcW w:w="1984" w:type="dxa"/>
            <w:vAlign w:val="center"/>
          </w:tcPr>
          <w:p w14:paraId="353F4BEA" w14:textId="11F2D7EC" w:rsidR="00093DA8" w:rsidRPr="00CA1444" w:rsidRDefault="00CD7BAA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093DA8" w:rsidRPr="00CA1444" w14:paraId="1A81C2FA" w14:textId="77777777" w:rsidTr="001450CD">
        <w:tc>
          <w:tcPr>
            <w:tcW w:w="1701" w:type="dxa"/>
            <w:vAlign w:val="center"/>
          </w:tcPr>
          <w:p w14:paraId="22D0E92D" w14:textId="1224F01D" w:rsidR="00093DA8" w:rsidRPr="00CA1444" w:rsidRDefault="00865226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14:paraId="438E2908" w14:textId="76EEE608" w:rsidR="00093DA8" w:rsidRPr="00CA1444" w:rsidRDefault="00093DA8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865226" w:rsidRPr="00CA14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865226" w:rsidRPr="00CA14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="00865226" w:rsidRPr="00CA1444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  <w:tc>
          <w:tcPr>
            <w:tcW w:w="1984" w:type="dxa"/>
            <w:vAlign w:val="center"/>
          </w:tcPr>
          <w:p w14:paraId="3FC8EEE6" w14:textId="69C14AE8" w:rsidR="00093DA8" w:rsidRPr="00CA1444" w:rsidRDefault="00CD7BAA" w:rsidP="001450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444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</w:tbl>
    <w:p w14:paraId="5CD442C4" w14:textId="1AB0AD00" w:rsidR="00FD4837" w:rsidRPr="00CA1444" w:rsidRDefault="001450CD" w:rsidP="001450C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1444">
        <w:rPr>
          <w:rFonts w:asciiTheme="minorHAnsi" w:hAnsiTheme="minorHAnsi" w:cstheme="minorHAnsi"/>
          <w:b/>
          <w:sz w:val="22"/>
          <w:szCs w:val="22"/>
        </w:rPr>
        <w:t xml:space="preserve">Łącznie </w:t>
      </w:r>
      <w:r w:rsidR="00604CEE" w:rsidRPr="00CA1444">
        <w:rPr>
          <w:rFonts w:asciiTheme="minorHAnsi" w:hAnsiTheme="minorHAnsi" w:cstheme="minorHAnsi"/>
          <w:b/>
          <w:sz w:val="22"/>
          <w:szCs w:val="22"/>
        </w:rPr>
        <w:t>420</w:t>
      </w:r>
      <w:r w:rsidRPr="00CA1444">
        <w:rPr>
          <w:rFonts w:asciiTheme="minorHAnsi" w:hAnsiTheme="minorHAnsi" w:cstheme="minorHAnsi"/>
          <w:b/>
          <w:sz w:val="22"/>
          <w:szCs w:val="22"/>
        </w:rPr>
        <w:t xml:space="preserve"> przesyłek.</w:t>
      </w:r>
    </w:p>
    <w:p w14:paraId="4A0299BE" w14:textId="77777777" w:rsidR="00CA1444" w:rsidRPr="00CA1444" w:rsidRDefault="00CA144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CA1444" w:rsidRPr="00CA1444" w:rsidSect="00F619B9">
      <w:footerReference w:type="even" r:id="rId8"/>
      <w:type w:val="continuous"/>
      <w:pgSz w:w="11900" w:h="16820"/>
      <w:pgMar w:top="1134" w:right="1134" w:bottom="851" w:left="1134" w:header="709" w:footer="709" w:gutter="0"/>
      <w:cols w:space="708"/>
      <w:noEndnote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D04242" w16cid:durableId="2739AFF3"/>
  <w16cid:commentId w16cid:paraId="635DBC07" w16cid:durableId="272F295E"/>
  <w16cid:commentId w16cid:paraId="78CE4551" w16cid:durableId="272F29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4B5CE" w14:textId="77777777" w:rsidR="00562060" w:rsidRDefault="00562060">
      <w:r>
        <w:separator/>
      </w:r>
    </w:p>
  </w:endnote>
  <w:endnote w:type="continuationSeparator" w:id="0">
    <w:p w14:paraId="6F89054F" w14:textId="77777777" w:rsidR="00562060" w:rsidRDefault="0056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001C7" w14:textId="77777777" w:rsidR="00562060" w:rsidRDefault="0056206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F11126" w14:textId="77777777" w:rsidR="00562060" w:rsidRDefault="00562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EFB75" w14:textId="77777777" w:rsidR="00562060" w:rsidRDefault="00562060">
      <w:r>
        <w:separator/>
      </w:r>
    </w:p>
  </w:footnote>
  <w:footnote w:type="continuationSeparator" w:id="0">
    <w:p w14:paraId="0469A844" w14:textId="77777777" w:rsidR="00562060" w:rsidRDefault="00562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342" w:hanging="360"/>
      </w:pPr>
      <w:rPr>
        <w:rFonts w:ascii="Courier New" w:hAnsi="Courier New" w:cs="Arial" w:hint="default"/>
        <w:sz w:val="2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upperLetter"/>
      <w:lvlText w:val="%1."/>
      <w:lvlJc w:val="left"/>
      <w:pPr>
        <w:tabs>
          <w:tab w:val="num" w:pos="0"/>
        </w:tabs>
        <w:ind w:left="2356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2413" w:hanging="360"/>
      </w:pPr>
      <w:rPr>
        <w:rFonts w:ascii="Courier New" w:hAnsi="Courier New" w:cs="Symbol" w:hint="default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</w:abstractNum>
  <w:abstractNum w:abstractNumId="5" w15:restartNumberingAfterBreak="0">
    <w:nsid w:val="02D130C5"/>
    <w:multiLevelType w:val="hybridMultilevel"/>
    <w:tmpl w:val="6002A6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565C2B"/>
    <w:multiLevelType w:val="hybridMultilevel"/>
    <w:tmpl w:val="6444EBDA"/>
    <w:lvl w:ilvl="0" w:tplc="B0D8D3F4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41044"/>
    <w:multiLevelType w:val="hybridMultilevel"/>
    <w:tmpl w:val="458A528A"/>
    <w:lvl w:ilvl="0" w:tplc="10F60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37742B"/>
    <w:multiLevelType w:val="hybridMultilevel"/>
    <w:tmpl w:val="B37E70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760C4"/>
    <w:multiLevelType w:val="hybridMultilevel"/>
    <w:tmpl w:val="32402B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4C7B63"/>
    <w:multiLevelType w:val="hybridMultilevel"/>
    <w:tmpl w:val="B960311E"/>
    <w:lvl w:ilvl="0" w:tplc="09C2BF66">
      <w:start w:val="1"/>
      <w:numFmt w:val="bullet"/>
      <w:lvlText w:val="-"/>
      <w:lvlJc w:val="left"/>
      <w:pPr>
        <w:ind w:left="134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2" w15:restartNumberingAfterBreak="0">
    <w:nsid w:val="1E8B0032"/>
    <w:multiLevelType w:val="hybridMultilevel"/>
    <w:tmpl w:val="72BE529A"/>
    <w:lvl w:ilvl="0" w:tplc="3CCA7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7E5EDD"/>
    <w:multiLevelType w:val="hybridMultilevel"/>
    <w:tmpl w:val="32569BF0"/>
    <w:lvl w:ilvl="0" w:tplc="3D16CDFA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E77626"/>
    <w:multiLevelType w:val="hybridMultilevel"/>
    <w:tmpl w:val="CD6AD5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0B356F"/>
    <w:multiLevelType w:val="hybridMultilevel"/>
    <w:tmpl w:val="871EF804"/>
    <w:lvl w:ilvl="0" w:tplc="04150015">
      <w:start w:val="1"/>
      <w:numFmt w:val="upperLetter"/>
      <w:lvlText w:val="%1."/>
      <w:lvlJc w:val="left"/>
      <w:pPr>
        <w:ind w:left="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6" w15:restartNumberingAfterBreak="0">
    <w:nsid w:val="2A716C34"/>
    <w:multiLevelType w:val="hybridMultilevel"/>
    <w:tmpl w:val="DD3619CC"/>
    <w:lvl w:ilvl="0" w:tplc="F5BAA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D27F04"/>
    <w:multiLevelType w:val="hybridMultilevel"/>
    <w:tmpl w:val="244E0AAE"/>
    <w:lvl w:ilvl="0" w:tplc="2F308D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695484"/>
    <w:multiLevelType w:val="hybridMultilevel"/>
    <w:tmpl w:val="871EF804"/>
    <w:lvl w:ilvl="0" w:tplc="04150015">
      <w:start w:val="1"/>
      <w:numFmt w:val="upperLetter"/>
      <w:lvlText w:val="%1."/>
      <w:lvlJc w:val="left"/>
      <w:pPr>
        <w:ind w:left="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9" w15:restartNumberingAfterBreak="0">
    <w:nsid w:val="2DE44F87"/>
    <w:multiLevelType w:val="hybridMultilevel"/>
    <w:tmpl w:val="4D784FCA"/>
    <w:lvl w:ilvl="0" w:tplc="B15E11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2B72F5"/>
    <w:multiLevelType w:val="hybridMultilevel"/>
    <w:tmpl w:val="8C18F9B0"/>
    <w:lvl w:ilvl="0" w:tplc="C706D0B0">
      <w:start w:val="3"/>
      <w:numFmt w:val="upperLetter"/>
      <w:lvlText w:val="%1."/>
      <w:lvlJc w:val="left"/>
      <w:pPr>
        <w:ind w:left="2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21" w15:restartNumberingAfterBreak="0">
    <w:nsid w:val="32151CEF"/>
    <w:multiLevelType w:val="hybridMultilevel"/>
    <w:tmpl w:val="D7A804B2"/>
    <w:lvl w:ilvl="0" w:tplc="09C2BF66">
      <w:start w:val="1"/>
      <w:numFmt w:val="bullet"/>
      <w:lvlText w:val="-"/>
      <w:lvlJc w:val="left"/>
      <w:pPr>
        <w:ind w:left="241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3" w:hanging="360"/>
      </w:pPr>
      <w:rPr>
        <w:rFonts w:ascii="Wingdings" w:hAnsi="Wingdings" w:hint="default"/>
      </w:rPr>
    </w:lvl>
  </w:abstractNum>
  <w:abstractNum w:abstractNumId="22" w15:restartNumberingAfterBreak="0">
    <w:nsid w:val="33660650"/>
    <w:multiLevelType w:val="hybridMultilevel"/>
    <w:tmpl w:val="D6EA6506"/>
    <w:lvl w:ilvl="0" w:tplc="3D16CDFA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655633"/>
    <w:multiLevelType w:val="hybridMultilevel"/>
    <w:tmpl w:val="53321422"/>
    <w:lvl w:ilvl="0" w:tplc="B0D8D3F4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FF63D5"/>
    <w:multiLevelType w:val="multilevel"/>
    <w:tmpl w:val="80325D9A"/>
    <w:lvl w:ilvl="0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665612"/>
    <w:multiLevelType w:val="hybridMultilevel"/>
    <w:tmpl w:val="88EAFA58"/>
    <w:lvl w:ilvl="0" w:tplc="82EE4398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25F09"/>
    <w:multiLevelType w:val="hybridMultilevel"/>
    <w:tmpl w:val="6BCCD7B0"/>
    <w:lvl w:ilvl="0" w:tplc="033689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7795D"/>
    <w:multiLevelType w:val="hybridMultilevel"/>
    <w:tmpl w:val="8B72350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9421D1"/>
    <w:multiLevelType w:val="multilevel"/>
    <w:tmpl w:val="6002A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547E6B"/>
    <w:multiLevelType w:val="hybridMultilevel"/>
    <w:tmpl w:val="81CE3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D13789"/>
    <w:multiLevelType w:val="hybridMultilevel"/>
    <w:tmpl w:val="BB4289E2"/>
    <w:lvl w:ilvl="0" w:tplc="FAA081E6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A77E82"/>
    <w:multiLevelType w:val="hybridMultilevel"/>
    <w:tmpl w:val="871EF804"/>
    <w:lvl w:ilvl="0" w:tplc="04150015">
      <w:start w:val="1"/>
      <w:numFmt w:val="upperLetter"/>
      <w:lvlText w:val="%1."/>
      <w:lvlJc w:val="left"/>
      <w:pPr>
        <w:ind w:left="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33" w15:restartNumberingAfterBreak="0">
    <w:nsid w:val="49BC0497"/>
    <w:multiLevelType w:val="hybridMultilevel"/>
    <w:tmpl w:val="88E080AE"/>
    <w:lvl w:ilvl="0" w:tplc="3E5A5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372AAB"/>
    <w:multiLevelType w:val="multilevel"/>
    <w:tmpl w:val="D6EA6506"/>
    <w:lvl w:ilvl="0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562397"/>
    <w:multiLevelType w:val="multilevel"/>
    <w:tmpl w:val="CD6AD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AE252A"/>
    <w:multiLevelType w:val="hybridMultilevel"/>
    <w:tmpl w:val="CA8CD15E"/>
    <w:lvl w:ilvl="0" w:tplc="87123794">
      <w:start w:val="2"/>
      <w:numFmt w:val="upperLetter"/>
      <w:lvlText w:val="%1."/>
      <w:lvlJc w:val="left"/>
      <w:pPr>
        <w:ind w:left="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CD2608"/>
    <w:multiLevelType w:val="hybridMultilevel"/>
    <w:tmpl w:val="490EF88C"/>
    <w:lvl w:ilvl="0" w:tplc="83B2EB7C">
      <w:start w:val="1"/>
      <w:numFmt w:val="bullet"/>
      <w:pStyle w:val="apod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42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C63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7C5F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349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1EF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0916319"/>
    <w:multiLevelType w:val="multilevel"/>
    <w:tmpl w:val="53321422"/>
    <w:lvl w:ilvl="0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17E75B2"/>
    <w:multiLevelType w:val="hybridMultilevel"/>
    <w:tmpl w:val="02DC0C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2776DA"/>
    <w:multiLevelType w:val="hybridMultilevel"/>
    <w:tmpl w:val="36C6A862"/>
    <w:lvl w:ilvl="0" w:tplc="F5BAA0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8EE4C7D"/>
    <w:multiLevelType w:val="hybridMultilevel"/>
    <w:tmpl w:val="B37E70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9C8719F"/>
    <w:multiLevelType w:val="hybridMultilevel"/>
    <w:tmpl w:val="428C6336"/>
    <w:lvl w:ilvl="0" w:tplc="B0D8D3F4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B8801BA"/>
    <w:multiLevelType w:val="hybridMultilevel"/>
    <w:tmpl w:val="6B120B5A"/>
    <w:lvl w:ilvl="0" w:tplc="DF7892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A5362A"/>
    <w:multiLevelType w:val="hybridMultilevel"/>
    <w:tmpl w:val="74ECFB04"/>
    <w:lvl w:ilvl="0" w:tplc="EDBCCA7E">
      <w:start w:val="2"/>
      <w:numFmt w:val="upperLetter"/>
      <w:lvlText w:val="%1."/>
      <w:lvlJc w:val="left"/>
      <w:pPr>
        <w:ind w:left="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673CD5"/>
    <w:multiLevelType w:val="hybridMultilevel"/>
    <w:tmpl w:val="03C02AAC"/>
    <w:lvl w:ilvl="0" w:tplc="61206318">
      <w:start w:val="1"/>
      <w:numFmt w:val="upperLetter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8"/>
  </w:num>
  <w:num w:numId="4">
    <w:abstractNumId w:val="44"/>
  </w:num>
  <w:num w:numId="5">
    <w:abstractNumId w:val="12"/>
  </w:num>
  <w:num w:numId="6">
    <w:abstractNumId w:val="33"/>
  </w:num>
  <w:num w:numId="7">
    <w:abstractNumId w:val="16"/>
  </w:num>
  <w:num w:numId="8">
    <w:abstractNumId w:val="17"/>
  </w:num>
  <w:num w:numId="9">
    <w:abstractNumId w:val="19"/>
  </w:num>
  <w:num w:numId="10">
    <w:abstractNumId w:val="10"/>
  </w:num>
  <w:num w:numId="11">
    <w:abstractNumId w:val="47"/>
  </w:num>
  <w:num w:numId="12">
    <w:abstractNumId w:val="14"/>
  </w:num>
  <w:num w:numId="13">
    <w:abstractNumId w:val="46"/>
  </w:num>
  <w:num w:numId="14">
    <w:abstractNumId w:val="22"/>
  </w:num>
  <w:num w:numId="15">
    <w:abstractNumId w:val="38"/>
  </w:num>
  <w:num w:numId="16">
    <w:abstractNumId w:val="5"/>
  </w:num>
  <w:num w:numId="17">
    <w:abstractNumId w:val="29"/>
  </w:num>
  <w:num w:numId="18">
    <w:abstractNumId w:val="9"/>
  </w:num>
  <w:num w:numId="19">
    <w:abstractNumId w:val="26"/>
  </w:num>
  <w:num w:numId="20">
    <w:abstractNumId w:val="24"/>
  </w:num>
  <w:num w:numId="21">
    <w:abstractNumId w:val="23"/>
  </w:num>
  <w:num w:numId="22">
    <w:abstractNumId w:val="35"/>
  </w:num>
  <w:num w:numId="23">
    <w:abstractNumId w:val="13"/>
  </w:num>
  <w:num w:numId="24">
    <w:abstractNumId w:val="41"/>
  </w:num>
  <w:num w:numId="25">
    <w:abstractNumId w:val="6"/>
  </w:num>
  <w:num w:numId="26">
    <w:abstractNumId w:val="31"/>
  </w:num>
  <w:num w:numId="27">
    <w:abstractNumId w:val="25"/>
  </w:num>
  <w:num w:numId="28">
    <w:abstractNumId w:val="49"/>
  </w:num>
  <w:num w:numId="29">
    <w:abstractNumId w:val="20"/>
  </w:num>
  <w:num w:numId="30">
    <w:abstractNumId w:val="21"/>
  </w:num>
  <w:num w:numId="31">
    <w:abstractNumId w:val="11"/>
  </w:num>
  <w:num w:numId="32">
    <w:abstractNumId w:val="45"/>
  </w:num>
  <w:num w:numId="33">
    <w:abstractNumId w:val="0"/>
  </w:num>
  <w:num w:numId="34">
    <w:abstractNumId w:val="1"/>
  </w:num>
  <w:num w:numId="35">
    <w:abstractNumId w:val="2"/>
  </w:num>
  <w:num w:numId="36">
    <w:abstractNumId w:val="3"/>
  </w:num>
  <w:num w:numId="37">
    <w:abstractNumId w:val="32"/>
  </w:num>
  <w:num w:numId="38">
    <w:abstractNumId w:val="48"/>
  </w:num>
  <w:num w:numId="39">
    <w:abstractNumId w:val="4"/>
  </w:num>
  <w:num w:numId="40">
    <w:abstractNumId w:val="18"/>
  </w:num>
  <w:num w:numId="41">
    <w:abstractNumId w:val="15"/>
  </w:num>
  <w:num w:numId="42">
    <w:abstractNumId w:val="39"/>
  </w:num>
  <w:num w:numId="43">
    <w:abstractNumId w:val="27"/>
  </w:num>
  <w:num w:numId="44">
    <w:abstractNumId w:val="37"/>
  </w:num>
  <w:num w:numId="45">
    <w:abstractNumId w:val="7"/>
  </w:num>
  <w:num w:numId="46">
    <w:abstractNumId w:val="34"/>
  </w:num>
  <w:num w:numId="47">
    <w:abstractNumId w:val="43"/>
  </w:num>
  <w:num w:numId="48">
    <w:abstractNumId w:val="36"/>
  </w:num>
  <w:num w:numId="49">
    <w:abstractNumId w:val="28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13C"/>
    <w:rsid w:val="00000DE4"/>
    <w:rsid w:val="00005F14"/>
    <w:rsid w:val="00006388"/>
    <w:rsid w:val="00011CB7"/>
    <w:rsid w:val="00013AE9"/>
    <w:rsid w:val="00021B62"/>
    <w:rsid w:val="00022EAE"/>
    <w:rsid w:val="00025849"/>
    <w:rsid w:val="00030CB6"/>
    <w:rsid w:val="000316AA"/>
    <w:rsid w:val="00031E73"/>
    <w:rsid w:val="00032C88"/>
    <w:rsid w:val="00032CCC"/>
    <w:rsid w:val="00033229"/>
    <w:rsid w:val="000417AC"/>
    <w:rsid w:val="00050FE4"/>
    <w:rsid w:val="000579CF"/>
    <w:rsid w:val="000622AE"/>
    <w:rsid w:val="00067751"/>
    <w:rsid w:val="0007286C"/>
    <w:rsid w:val="00073EC6"/>
    <w:rsid w:val="0007517E"/>
    <w:rsid w:val="00082139"/>
    <w:rsid w:val="00083CEE"/>
    <w:rsid w:val="0009355E"/>
    <w:rsid w:val="00093DA8"/>
    <w:rsid w:val="000A28F6"/>
    <w:rsid w:val="000A3BDC"/>
    <w:rsid w:val="000B402C"/>
    <w:rsid w:val="000B4D87"/>
    <w:rsid w:val="000C5A37"/>
    <w:rsid w:val="000C5E9D"/>
    <w:rsid w:val="000E0471"/>
    <w:rsid w:val="000E0B10"/>
    <w:rsid w:val="000E18F3"/>
    <w:rsid w:val="000E6EA6"/>
    <w:rsid w:val="000F199E"/>
    <w:rsid w:val="0010746B"/>
    <w:rsid w:val="00114987"/>
    <w:rsid w:val="0011554B"/>
    <w:rsid w:val="00115C34"/>
    <w:rsid w:val="00125360"/>
    <w:rsid w:val="00131B29"/>
    <w:rsid w:val="00136C52"/>
    <w:rsid w:val="001422DE"/>
    <w:rsid w:val="001442F7"/>
    <w:rsid w:val="001450CD"/>
    <w:rsid w:val="00147693"/>
    <w:rsid w:val="001517F2"/>
    <w:rsid w:val="00152ED4"/>
    <w:rsid w:val="001534A0"/>
    <w:rsid w:val="00155B65"/>
    <w:rsid w:val="001633EF"/>
    <w:rsid w:val="001652FA"/>
    <w:rsid w:val="00171646"/>
    <w:rsid w:val="00173AA1"/>
    <w:rsid w:val="00175AAD"/>
    <w:rsid w:val="00177F92"/>
    <w:rsid w:val="00185450"/>
    <w:rsid w:val="001907FE"/>
    <w:rsid w:val="00190BDF"/>
    <w:rsid w:val="001935FC"/>
    <w:rsid w:val="001A3593"/>
    <w:rsid w:val="001A3697"/>
    <w:rsid w:val="001A6822"/>
    <w:rsid w:val="001A6B93"/>
    <w:rsid w:val="001B05FE"/>
    <w:rsid w:val="001C67AE"/>
    <w:rsid w:val="001C68E2"/>
    <w:rsid w:val="001D33CD"/>
    <w:rsid w:val="001D57DE"/>
    <w:rsid w:val="001D78F3"/>
    <w:rsid w:val="001E2A72"/>
    <w:rsid w:val="001E4B44"/>
    <w:rsid w:val="001E50EE"/>
    <w:rsid w:val="001E5C56"/>
    <w:rsid w:val="001F1B48"/>
    <w:rsid w:val="001F3151"/>
    <w:rsid w:val="001F3217"/>
    <w:rsid w:val="001F6067"/>
    <w:rsid w:val="002075D8"/>
    <w:rsid w:val="00212374"/>
    <w:rsid w:val="002136DB"/>
    <w:rsid w:val="00214FD0"/>
    <w:rsid w:val="0021644D"/>
    <w:rsid w:val="002179E1"/>
    <w:rsid w:val="00224318"/>
    <w:rsid w:val="00225078"/>
    <w:rsid w:val="002301D6"/>
    <w:rsid w:val="002326F0"/>
    <w:rsid w:val="00234495"/>
    <w:rsid w:val="00234F34"/>
    <w:rsid w:val="002421F9"/>
    <w:rsid w:val="00242B1A"/>
    <w:rsid w:val="00243F63"/>
    <w:rsid w:val="00254EE0"/>
    <w:rsid w:val="00261DC7"/>
    <w:rsid w:val="0028628E"/>
    <w:rsid w:val="00286A49"/>
    <w:rsid w:val="00290096"/>
    <w:rsid w:val="002902BD"/>
    <w:rsid w:val="00295C14"/>
    <w:rsid w:val="002A0B9A"/>
    <w:rsid w:val="002A646F"/>
    <w:rsid w:val="002B1D69"/>
    <w:rsid w:val="002B62B6"/>
    <w:rsid w:val="002C1E01"/>
    <w:rsid w:val="002C3369"/>
    <w:rsid w:val="002C4FAB"/>
    <w:rsid w:val="002C74C1"/>
    <w:rsid w:val="003022DB"/>
    <w:rsid w:val="00306ED4"/>
    <w:rsid w:val="00317248"/>
    <w:rsid w:val="003234E0"/>
    <w:rsid w:val="00326B4E"/>
    <w:rsid w:val="00334416"/>
    <w:rsid w:val="003351BA"/>
    <w:rsid w:val="0033693D"/>
    <w:rsid w:val="00343683"/>
    <w:rsid w:val="003468E2"/>
    <w:rsid w:val="00346AC8"/>
    <w:rsid w:val="00347287"/>
    <w:rsid w:val="00347F60"/>
    <w:rsid w:val="003519EF"/>
    <w:rsid w:val="00357F46"/>
    <w:rsid w:val="003612EA"/>
    <w:rsid w:val="0036563A"/>
    <w:rsid w:val="00367957"/>
    <w:rsid w:val="003711B1"/>
    <w:rsid w:val="00374551"/>
    <w:rsid w:val="0037471E"/>
    <w:rsid w:val="003812C7"/>
    <w:rsid w:val="00381EA8"/>
    <w:rsid w:val="00385F38"/>
    <w:rsid w:val="00392671"/>
    <w:rsid w:val="003969EC"/>
    <w:rsid w:val="00397F4E"/>
    <w:rsid w:val="003A68F8"/>
    <w:rsid w:val="003A73B0"/>
    <w:rsid w:val="003B2D4D"/>
    <w:rsid w:val="003B5EA3"/>
    <w:rsid w:val="003B667F"/>
    <w:rsid w:val="003B669A"/>
    <w:rsid w:val="003C0432"/>
    <w:rsid w:val="003C17D4"/>
    <w:rsid w:val="003D5972"/>
    <w:rsid w:val="0040286E"/>
    <w:rsid w:val="0040526F"/>
    <w:rsid w:val="00405D34"/>
    <w:rsid w:val="00407235"/>
    <w:rsid w:val="00411652"/>
    <w:rsid w:val="00412E52"/>
    <w:rsid w:val="0041700B"/>
    <w:rsid w:val="00417064"/>
    <w:rsid w:val="00417361"/>
    <w:rsid w:val="00417606"/>
    <w:rsid w:val="0041761E"/>
    <w:rsid w:val="00426929"/>
    <w:rsid w:val="00427E0B"/>
    <w:rsid w:val="00432B3C"/>
    <w:rsid w:val="004462CB"/>
    <w:rsid w:val="00451CEB"/>
    <w:rsid w:val="00451DEA"/>
    <w:rsid w:val="00454E0F"/>
    <w:rsid w:val="0045519E"/>
    <w:rsid w:val="00456E50"/>
    <w:rsid w:val="00461F13"/>
    <w:rsid w:val="00464732"/>
    <w:rsid w:val="00472F07"/>
    <w:rsid w:val="004730DA"/>
    <w:rsid w:val="00473B27"/>
    <w:rsid w:val="00474168"/>
    <w:rsid w:val="004779ED"/>
    <w:rsid w:val="00483D41"/>
    <w:rsid w:val="004A0679"/>
    <w:rsid w:val="004A0DBE"/>
    <w:rsid w:val="004A0DEA"/>
    <w:rsid w:val="004A738D"/>
    <w:rsid w:val="004B36D4"/>
    <w:rsid w:val="004B5A32"/>
    <w:rsid w:val="004B7E9F"/>
    <w:rsid w:val="004C2045"/>
    <w:rsid w:val="004C2A86"/>
    <w:rsid w:val="004C3D52"/>
    <w:rsid w:val="004C3D6E"/>
    <w:rsid w:val="004C7EA3"/>
    <w:rsid w:val="004D6E84"/>
    <w:rsid w:val="004D7DAD"/>
    <w:rsid w:val="004E292B"/>
    <w:rsid w:val="004E2D26"/>
    <w:rsid w:val="004E51C8"/>
    <w:rsid w:val="004F6F57"/>
    <w:rsid w:val="005057D3"/>
    <w:rsid w:val="005066CC"/>
    <w:rsid w:val="00510045"/>
    <w:rsid w:val="00511613"/>
    <w:rsid w:val="005133F7"/>
    <w:rsid w:val="0051374B"/>
    <w:rsid w:val="00513F6B"/>
    <w:rsid w:val="0051407D"/>
    <w:rsid w:val="005201E4"/>
    <w:rsid w:val="00522313"/>
    <w:rsid w:val="005339C1"/>
    <w:rsid w:val="00533F9C"/>
    <w:rsid w:val="00535351"/>
    <w:rsid w:val="00542591"/>
    <w:rsid w:val="005569C0"/>
    <w:rsid w:val="00560C36"/>
    <w:rsid w:val="00562060"/>
    <w:rsid w:val="0056245D"/>
    <w:rsid w:val="00564F64"/>
    <w:rsid w:val="00565231"/>
    <w:rsid w:val="0056723C"/>
    <w:rsid w:val="00571E58"/>
    <w:rsid w:val="00573C3C"/>
    <w:rsid w:val="00580D42"/>
    <w:rsid w:val="005827B8"/>
    <w:rsid w:val="00582B84"/>
    <w:rsid w:val="0058373E"/>
    <w:rsid w:val="005906D8"/>
    <w:rsid w:val="00591012"/>
    <w:rsid w:val="005965D1"/>
    <w:rsid w:val="005A70A5"/>
    <w:rsid w:val="005B16FA"/>
    <w:rsid w:val="005B46EB"/>
    <w:rsid w:val="005C2969"/>
    <w:rsid w:val="005C310B"/>
    <w:rsid w:val="005C6B68"/>
    <w:rsid w:val="005C753A"/>
    <w:rsid w:val="005E5750"/>
    <w:rsid w:val="00604CEE"/>
    <w:rsid w:val="006101A8"/>
    <w:rsid w:val="00612BBD"/>
    <w:rsid w:val="00613696"/>
    <w:rsid w:val="00615288"/>
    <w:rsid w:val="00623745"/>
    <w:rsid w:val="00623D37"/>
    <w:rsid w:val="00630890"/>
    <w:rsid w:val="00632AA9"/>
    <w:rsid w:val="00642060"/>
    <w:rsid w:val="00644C80"/>
    <w:rsid w:val="00653F2D"/>
    <w:rsid w:val="00660149"/>
    <w:rsid w:val="0066222E"/>
    <w:rsid w:val="00671EC8"/>
    <w:rsid w:val="00672581"/>
    <w:rsid w:val="00680AD3"/>
    <w:rsid w:val="00684619"/>
    <w:rsid w:val="0068594B"/>
    <w:rsid w:val="00685999"/>
    <w:rsid w:val="00691881"/>
    <w:rsid w:val="006A190D"/>
    <w:rsid w:val="006A19D3"/>
    <w:rsid w:val="006A3C89"/>
    <w:rsid w:val="006A460A"/>
    <w:rsid w:val="006A53C0"/>
    <w:rsid w:val="006A6DB7"/>
    <w:rsid w:val="006B48CF"/>
    <w:rsid w:val="006B783F"/>
    <w:rsid w:val="006C0485"/>
    <w:rsid w:val="006C3652"/>
    <w:rsid w:val="006C4F41"/>
    <w:rsid w:val="006D4D39"/>
    <w:rsid w:val="006D5316"/>
    <w:rsid w:val="006D6C20"/>
    <w:rsid w:val="006E3B6B"/>
    <w:rsid w:val="006E3FAB"/>
    <w:rsid w:val="006E5BD0"/>
    <w:rsid w:val="006E631E"/>
    <w:rsid w:val="006E680F"/>
    <w:rsid w:val="006E71A2"/>
    <w:rsid w:val="006F08A5"/>
    <w:rsid w:val="006F0C74"/>
    <w:rsid w:val="006F43F8"/>
    <w:rsid w:val="006F5F9B"/>
    <w:rsid w:val="007026A4"/>
    <w:rsid w:val="00703F8E"/>
    <w:rsid w:val="00704134"/>
    <w:rsid w:val="00706DFB"/>
    <w:rsid w:val="00711489"/>
    <w:rsid w:val="00711945"/>
    <w:rsid w:val="007129D2"/>
    <w:rsid w:val="00714133"/>
    <w:rsid w:val="00714C6C"/>
    <w:rsid w:val="007153CA"/>
    <w:rsid w:val="007179D4"/>
    <w:rsid w:val="00731154"/>
    <w:rsid w:val="00734765"/>
    <w:rsid w:val="00741B91"/>
    <w:rsid w:val="00742A04"/>
    <w:rsid w:val="00745FBE"/>
    <w:rsid w:val="007468E2"/>
    <w:rsid w:val="007513E3"/>
    <w:rsid w:val="00752482"/>
    <w:rsid w:val="00752983"/>
    <w:rsid w:val="00753716"/>
    <w:rsid w:val="00754AC2"/>
    <w:rsid w:val="00756F08"/>
    <w:rsid w:val="00766543"/>
    <w:rsid w:val="007704E6"/>
    <w:rsid w:val="00776B8B"/>
    <w:rsid w:val="00782572"/>
    <w:rsid w:val="00782E95"/>
    <w:rsid w:val="00786426"/>
    <w:rsid w:val="00786CEE"/>
    <w:rsid w:val="00786EB3"/>
    <w:rsid w:val="007916D0"/>
    <w:rsid w:val="007A26C2"/>
    <w:rsid w:val="007B14A1"/>
    <w:rsid w:val="007B57C5"/>
    <w:rsid w:val="007C01E0"/>
    <w:rsid w:val="007C1E9C"/>
    <w:rsid w:val="007C269F"/>
    <w:rsid w:val="007C279B"/>
    <w:rsid w:val="007C2F95"/>
    <w:rsid w:val="007C54C9"/>
    <w:rsid w:val="007C5903"/>
    <w:rsid w:val="007D2F55"/>
    <w:rsid w:val="007E3D72"/>
    <w:rsid w:val="007E5761"/>
    <w:rsid w:val="007E57FF"/>
    <w:rsid w:val="007E6260"/>
    <w:rsid w:val="007F66C8"/>
    <w:rsid w:val="00800A3E"/>
    <w:rsid w:val="00804D29"/>
    <w:rsid w:val="00811CA0"/>
    <w:rsid w:val="00813770"/>
    <w:rsid w:val="008249AA"/>
    <w:rsid w:val="0082665E"/>
    <w:rsid w:val="00834193"/>
    <w:rsid w:val="00834875"/>
    <w:rsid w:val="008406FE"/>
    <w:rsid w:val="008422A4"/>
    <w:rsid w:val="00842731"/>
    <w:rsid w:val="008436ED"/>
    <w:rsid w:val="008537E8"/>
    <w:rsid w:val="008540FC"/>
    <w:rsid w:val="0086473F"/>
    <w:rsid w:val="00865226"/>
    <w:rsid w:val="00872854"/>
    <w:rsid w:val="0087727F"/>
    <w:rsid w:val="0088030C"/>
    <w:rsid w:val="008812CC"/>
    <w:rsid w:val="00887899"/>
    <w:rsid w:val="008A599F"/>
    <w:rsid w:val="008A72B4"/>
    <w:rsid w:val="008B08A5"/>
    <w:rsid w:val="008B3B60"/>
    <w:rsid w:val="008C0570"/>
    <w:rsid w:val="008C52A1"/>
    <w:rsid w:val="008D105E"/>
    <w:rsid w:val="008D1C5A"/>
    <w:rsid w:val="008D29C5"/>
    <w:rsid w:val="008D6F67"/>
    <w:rsid w:val="008D7A52"/>
    <w:rsid w:val="008D7C34"/>
    <w:rsid w:val="008E0C36"/>
    <w:rsid w:val="008E0D49"/>
    <w:rsid w:val="008E442F"/>
    <w:rsid w:val="008F146F"/>
    <w:rsid w:val="008F322F"/>
    <w:rsid w:val="008F440E"/>
    <w:rsid w:val="0091748D"/>
    <w:rsid w:val="00920D24"/>
    <w:rsid w:val="0092396F"/>
    <w:rsid w:val="00925F63"/>
    <w:rsid w:val="0094308D"/>
    <w:rsid w:val="00943BDA"/>
    <w:rsid w:val="00943E69"/>
    <w:rsid w:val="0095413C"/>
    <w:rsid w:val="00954905"/>
    <w:rsid w:val="009609F2"/>
    <w:rsid w:val="00963760"/>
    <w:rsid w:val="00966788"/>
    <w:rsid w:val="00966D1D"/>
    <w:rsid w:val="009678DB"/>
    <w:rsid w:val="00970504"/>
    <w:rsid w:val="00970546"/>
    <w:rsid w:val="00983162"/>
    <w:rsid w:val="009840BE"/>
    <w:rsid w:val="00985B7B"/>
    <w:rsid w:val="00994AD3"/>
    <w:rsid w:val="00996ABA"/>
    <w:rsid w:val="00997DCD"/>
    <w:rsid w:val="009B1E18"/>
    <w:rsid w:val="009D246B"/>
    <w:rsid w:val="009E599F"/>
    <w:rsid w:val="009F0D9E"/>
    <w:rsid w:val="009F26EA"/>
    <w:rsid w:val="009F2C90"/>
    <w:rsid w:val="009F6E10"/>
    <w:rsid w:val="00A019DA"/>
    <w:rsid w:val="00A10400"/>
    <w:rsid w:val="00A1200E"/>
    <w:rsid w:val="00A2035A"/>
    <w:rsid w:val="00A31F53"/>
    <w:rsid w:val="00A349F7"/>
    <w:rsid w:val="00A35DA3"/>
    <w:rsid w:val="00A441A1"/>
    <w:rsid w:val="00A5173F"/>
    <w:rsid w:val="00A52479"/>
    <w:rsid w:val="00A56685"/>
    <w:rsid w:val="00A569BB"/>
    <w:rsid w:val="00A626F7"/>
    <w:rsid w:val="00A6578C"/>
    <w:rsid w:val="00A75177"/>
    <w:rsid w:val="00A92CD3"/>
    <w:rsid w:val="00A946B1"/>
    <w:rsid w:val="00A95021"/>
    <w:rsid w:val="00A9679B"/>
    <w:rsid w:val="00A979DC"/>
    <w:rsid w:val="00AA17C1"/>
    <w:rsid w:val="00AA4A09"/>
    <w:rsid w:val="00AB015D"/>
    <w:rsid w:val="00AB0415"/>
    <w:rsid w:val="00AB1EF4"/>
    <w:rsid w:val="00AB5B04"/>
    <w:rsid w:val="00AC1FF5"/>
    <w:rsid w:val="00AC7A9F"/>
    <w:rsid w:val="00AD3D69"/>
    <w:rsid w:val="00AD45C9"/>
    <w:rsid w:val="00AD7E8A"/>
    <w:rsid w:val="00AE3903"/>
    <w:rsid w:val="00AE3D6F"/>
    <w:rsid w:val="00AE3FFA"/>
    <w:rsid w:val="00AE6CF3"/>
    <w:rsid w:val="00AE74ED"/>
    <w:rsid w:val="00AF1B13"/>
    <w:rsid w:val="00AF72B2"/>
    <w:rsid w:val="00B0194B"/>
    <w:rsid w:val="00B028F2"/>
    <w:rsid w:val="00B047E1"/>
    <w:rsid w:val="00B053DB"/>
    <w:rsid w:val="00B0658E"/>
    <w:rsid w:val="00B1046B"/>
    <w:rsid w:val="00B11B27"/>
    <w:rsid w:val="00B21324"/>
    <w:rsid w:val="00B2717F"/>
    <w:rsid w:val="00B301D7"/>
    <w:rsid w:val="00B31516"/>
    <w:rsid w:val="00B3637B"/>
    <w:rsid w:val="00B36690"/>
    <w:rsid w:val="00B42C62"/>
    <w:rsid w:val="00B42ED1"/>
    <w:rsid w:val="00B441A6"/>
    <w:rsid w:val="00B450FD"/>
    <w:rsid w:val="00B50B45"/>
    <w:rsid w:val="00B57938"/>
    <w:rsid w:val="00B62B6D"/>
    <w:rsid w:val="00B64F4C"/>
    <w:rsid w:val="00B7663E"/>
    <w:rsid w:val="00B7743F"/>
    <w:rsid w:val="00B80DDC"/>
    <w:rsid w:val="00B81057"/>
    <w:rsid w:val="00B85213"/>
    <w:rsid w:val="00B93F49"/>
    <w:rsid w:val="00B958EB"/>
    <w:rsid w:val="00B97FFB"/>
    <w:rsid w:val="00BA070D"/>
    <w:rsid w:val="00BA15E5"/>
    <w:rsid w:val="00BA3F35"/>
    <w:rsid w:val="00BA4542"/>
    <w:rsid w:val="00BB353D"/>
    <w:rsid w:val="00BB6F1E"/>
    <w:rsid w:val="00BB7289"/>
    <w:rsid w:val="00BC17CC"/>
    <w:rsid w:val="00BD1F6D"/>
    <w:rsid w:val="00BD3E9F"/>
    <w:rsid w:val="00BD63B5"/>
    <w:rsid w:val="00BE05D3"/>
    <w:rsid w:val="00BE2F0F"/>
    <w:rsid w:val="00BE4C1A"/>
    <w:rsid w:val="00BE4D76"/>
    <w:rsid w:val="00BF4DEF"/>
    <w:rsid w:val="00C02949"/>
    <w:rsid w:val="00C02D7F"/>
    <w:rsid w:val="00C03E86"/>
    <w:rsid w:val="00C07713"/>
    <w:rsid w:val="00C121EB"/>
    <w:rsid w:val="00C141E0"/>
    <w:rsid w:val="00C252B1"/>
    <w:rsid w:val="00C3166B"/>
    <w:rsid w:val="00C43B83"/>
    <w:rsid w:val="00C521B6"/>
    <w:rsid w:val="00C530EC"/>
    <w:rsid w:val="00C56FD5"/>
    <w:rsid w:val="00C60920"/>
    <w:rsid w:val="00C61433"/>
    <w:rsid w:val="00C615C5"/>
    <w:rsid w:val="00C6434B"/>
    <w:rsid w:val="00C707A6"/>
    <w:rsid w:val="00C80695"/>
    <w:rsid w:val="00C82B52"/>
    <w:rsid w:val="00C911A0"/>
    <w:rsid w:val="00C944C6"/>
    <w:rsid w:val="00CA1444"/>
    <w:rsid w:val="00CA601B"/>
    <w:rsid w:val="00CB2029"/>
    <w:rsid w:val="00CC287D"/>
    <w:rsid w:val="00CC5F01"/>
    <w:rsid w:val="00CD25C6"/>
    <w:rsid w:val="00CD7BAA"/>
    <w:rsid w:val="00CE00A6"/>
    <w:rsid w:val="00CE546B"/>
    <w:rsid w:val="00CE6E1F"/>
    <w:rsid w:val="00CE6F1B"/>
    <w:rsid w:val="00CF0674"/>
    <w:rsid w:val="00CF4AAF"/>
    <w:rsid w:val="00CF4BCF"/>
    <w:rsid w:val="00D0112C"/>
    <w:rsid w:val="00D06F41"/>
    <w:rsid w:val="00D100C3"/>
    <w:rsid w:val="00D127BB"/>
    <w:rsid w:val="00D14AAF"/>
    <w:rsid w:val="00D15695"/>
    <w:rsid w:val="00D16DB4"/>
    <w:rsid w:val="00D17BD3"/>
    <w:rsid w:val="00D20D62"/>
    <w:rsid w:val="00D2103C"/>
    <w:rsid w:val="00D27562"/>
    <w:rsid w:val="00D3010A"/>
    <w:rsid w:val="00D30203"/>
    <w:rsid w:val="00D3258D"/>
    <w:rsid w:val="00D34304"/>
    <w:rsid w:val="00D34893"/>
    <w:rsid w:val="00D36DA9"/>
    <w:rsid w:val="00D42537"/>
    <w:rsid w:val="00D4287F"/>
    <w:rsid w:val="00D436C9"/>
    <w:rsid w:val="00D4449D"/>
    <w:rsid w:val="00D46C14"/>
    <w:rsid w:val="00D50C04"/>
    <w:rsid w:val="00D518C5"/>
    <w:rsid w:val="00D5268F"/>
    <w:rsid w:val="00D56368"/>
    <w:rsid w:val="00D56A56"/>
    <w:rsid w:val="00D612A5"/>
    <w:rsid w:val="00D619C0"/>
    <w:rsid w:val="00D67C15"/>
    <w:rsid w:val="00D72B1E"/>
    <w:rsid w:val="00D746A5"/>
    <w:rsid w:val="00D7661E"/>
    <w:rsid w:val="00D842AB"/>
    <w:rsid w:val="00D87794"/>
    <w:rsid w:val="00D91C29"/>
    <w:rsid w:val="00D92CB4"/>
    <w:rsid w:val="00D93240"/>
    <w:rsid w:val="00D94230"/>
    <w:rsid w:val="00D971C4"/>
    <w:rsid w:val="00DA1623"/>
    <w:rsid w:val="00DA5B79"/>
    <w:rsid w:val="00DA78AF"/>
    <w:rsid w:val="00DB11C6"/>
    <w:rsid w:val="00DC051D"/>
    <w:rsid w:val="00DC22F3"/>
    <w:rsid w:val="00DD6DCA"/>
    <w:rsid w:val="00DE6164"/>
    <w:rsid w:val="00DE633C"/>
    <w:rsid w:val="00E065DE"/>
    <w:rsid w:val="00E1307E"/>
    <w:rsid w:val="00E219D2"/>
    <w:rsid w:val="00E22DBF"/>
    <w:rsid w:val="00E23789"/>
    <w:rsid w:val="00E2740C"/>
    <w:rsid w:val="00E314A7"/>
    <w:rsid w:val="00E33A32"/>
    <w:rsid w:val="00E356E2"/>
    <w:rsid w:val="00E433F5"/>
    <w:rsid w:val="00E45F93"/>
    <w:rsid w:val="00E461EC"/>
    <w:rsid w:val="00E51331"/>
    <w:rsid w:val="00E530FA"/>
    <w:rsid w:val="00E53FBF"/>
    <w:rsid w:val="00E5664E"/>
    <w:rsid w:val="00E57010"/>
    <w:rsid w:val="00E61966"/>
    <w:rsid w:val="00E61A70"/>
    <w:rsid w:val="00E63399"/>
    <w:rsid w:val="00E633F0"/>
    <w:rsid w:val="00E64C20"/>
    <w:rsid w:val="00E67980"/>
    <w:rsid w:val="00E74559"/>
    <w:rsid w:val="00E909C5"/>
    <w:rsid w:val="00E9126F"/>
    <w:rsid w:val="00E914C8"/>
    <w:rsid w:val="00E93615"/>
    <w:rsid w:val="00E953BC"/>
    <w:rsid w:val="00EA00F2"/>
    <w:rsid w:val="00EA285F"/>
    <w:rsid w:val="00EA2B1A"/>
    <w:rsid w:val="00EA6D72"/>
    <w:rsid w:val="00EB00FD"/>
    <w:rsid w:val="00EC18DC"/>
    <w:rsid w:val="00EC1DD7"/>
    <w:rsid w:val="00EC4261"/>
    <w:rsid w:val="00EC6F79"/>
    <w:rsid w:val="00EC7101"/>
    <w:rsid w:val="00ED321B"/>
    <w:rsid w:val="00ED4906"/>
    <w:rsid w:val="00ED6AA6"/>
    <w:rsid w:val="00EE07A5"/>
    <w:rsid w:val="00EE1246"/>
    <w:rsid w:val="00EE2143"/>
    <w:rsid w:val="00EE474A"/>
    <w:rsid w:val="00EE5513"/>
    <w:rsid w:val="00F0189A"/>
    <w:rsid w:val="00F101E3"/>
    <w:rsid w:val="00F10DDA"/>
    <w:rsid w:val="00F12764"/>
    <w:rsid w:val="00F13CCE"/>
    <w:rsid w:val="00F22EBD"/>
    <w:rsid w:val="00F32CBC"/>
    <w:rsid w:val="00F37427"/>
    <w:rsid w:val="00F479D0"/>
    <w:rsid w:val="00F502B7"/>
    <w:rsid w:val="00F53AC0"/>
    <w:rsid w:val="00F53AC7"/>
    <w:rsid w:val="00F554BD"/>
    <w:rsid w:val="00F5624E"/>
    <w:rsid w:val="00F5723C"/>
    <w:rsid w:val="00F57E66"/>
    <w:rsid w:val="00F6021F"/>
    <w:rsid w:val="00F619B9"/>
    <w:rsid w:val="00F6284A"/>
    <w:rsid w:val="00F63C9E"/>
    <w:rsid w:val="00F661D4"/>
    <w:rsid w:val="00F7635B"/>
    <w:rsid w:val="00F81D4E"/>
    <w:rsid w:val="00F91717"/>
    <w:rsid w:val="00FA425C"/>
    <w:rsid w:val="00FB08E4"/>
    <w:rsid w:val="00FB1A44"/>
    <w:rsid w:val="00FC14C7"/>
    <w:rsid w:val="00FC2148"/>
    <w:rsid w:val="00FC2A13"/>
    <w:rsid w:val="00FC7914"/>
    <w:rsid w:val="00FD14F8"/>
    <w:rsid w:val="00FD1B27"/>
    <w:rsid w:val="00FD4837"/>
    <w:rsid w:val="00FE095D"/>
    <w:rsid w:val="00FE3140"/>
    <w:rsid w:val="00FE67E5"/>
    <w:rsid w:val="00FF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7B0BE1"/>
  <w15:chartTrackingRefBased/>
  <w15:docId w15:val="{E073CEDD-407A-4968-8181-F48467EA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E10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ind w:right="72"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spacing w:before="60" w:after="60"/>
      <w:jc w:val="both"/>
      <w:outlineLvl w:val="3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podrozdzia">
    <w:name w:val="a podrozdział"/>
    <w:basedOn w:val="Nagwek"/>
    <w:pPr>
      <w:numPr>
        <w:numId w:val="1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aapodrozdzia">
    <w:name w:val="aa podrozdział"/>
    <w:basedOn w:val="apodrozdzia"/>
    <w:pPr>
      <w:numPr>
        <w:numId w:val="0"/>
      </w:numPr>
      <w:ind w:left="3"/>
    </w:pPr>
  </w:style>
  <w:style w:type="paragraph" w:styleId="Tekstpodstawowy">
    <w:name w:val="Body Text"/>
    <w:basedOn w:val="Normalny"/>
    <w:pPr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before="60" w:after="60"/>
      <w:jc w:val="both"/>
    </w:pPr>
    <w:rPr>
      <w:rFonts w:ascii="Arial" w:hAnsi="Arial" w:cs="Arial"/>
    </w:rPr>
  </w:style>
  <w:style w:type="paragraph" w:styleId="Tekstpodstawowy3">
    <w:name w:val="Body Text 3"/>
    <w:basedOn w:val="Normalny"/>
    <w:pPr>
      <w:spacing w:before="60" w:after="60"/>
      <w:jc w:val="both"/>
    </w:pPr>
    <w:rPr>
      <w:rFonts w:ascii="Arial" w:hAnsi="Arial" w:cs="Arial"/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Legenda">
    <w:name w:val="caption"/>
    <w:basedOn w:val="Normalny"/>
    <w:next w:val="Normalny"/>
    <w:qFormat/>
    <w:rsid w:val="001D33CD"/>
    <w:pPr>
      <w:spacing w:before="60" w:after="60"/>
      <w:jc w:val="both"/>
    </w:pPr>
    <w:rPr>
      <w:rFonts w:ascii="Arial" w:hAnsi="Arial" w:cs="Arial"/>
      <w:b/>
      <w:color w:val="FF0000"/>
    </w:rPr>
  </w:style>
  <w:style w:type="paragraph" w:customStyle="1" w:styleId="Default">
    <w:name w:val="Default"/>
    <w:rsid w:val="00CA601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0579CF"/>
    <w:pPr>
      <w:suppressAutoHyphens/>
      <w:spacing w:before="60" w:after="60"/>
      <w:jc w:val="both"/>
    </w:pPr>
    <w:rPr>
      <w:rFonts w:ascii="Arial" w:hAnsi="Arial" w:cs="Arial"/>
      <w:lang w:eastAsia="ar-SA"/>
    </w:rPr>
  </w:style>
  <w:style w:type="paragraph" w:customStyle="1" w:styleId="Tekstpodstawowy31">
    <w:name w:val="Tekst podstawowy 31"/>
    <w:basedOn w:val="Normalny"/>
    <w:rsid w:val="000579CF"/>
    <w:pPr>
      <w:suppressAutoHyphens/>
      <w:spacing w:before="60" w:after="60"/>
      <w:jc w:val="both"/>
    </w:pPr>
    <w:rPr>
      <w:rFonts w:ascii="Arial" w:hAnsi="Arial" w:cs="Arial"/>
      <w:b/>
      <w:bCs/>
      <w:lang w:eastAsia="ar-SA"/>
    </w:rPr>
  </w:style>
  <w:style w:type="paragraph" w:customStyle="1" w:styleId="Legenda1">
    <w:name w:val="Legenda1"/>
    <w:basedOn w:val="Normalny"/>
    <w:next w:val="Normalny"/>
    <w:rsid w:val="000579CF"/>
    <w:pPr>
      <w:suppressAutoHyphens/>
      <w:spacing w:before="60" w:after="60"/>
      <w:jc w:val="both"/>
    </w:pPr>
    <w:rPr>
      <w:rFonts w:ascii="Arial" w:hAnsi="Arial" w:cs="Arial"/>
      <w:b/>
      <w:color w:val="FF0000"/>
      <w:lang w:eastAsia="ar-SA"/>
    </w:rPr>
  </w:style>
  <w:style w:type="character" w:styleId="Pogrubienie">
    <w:name w:val="Strong"/>
    <w:qFormat/>
    <w:rsid w:val="00D56368"/>
    <w:rPr>
      <w:b/>
      <w:bCs/>
    </w:rPr>
  </w:style>
  <w:style w:type="character" w:styleId="Uwydatnienie">
    <w:name w:val="Emphasis"/>
    <w:qFormat/>
    <w:rsid w:val="00D56368"/>
    <w:rPr>
      <w:i/>
      <w:iCs/>
    </w:rPr>
  </w:style>
  <w:style w:type="paragraph" w:styleId="Akapitzlist">
    <w:name w:val="List Paragraph"/>
    <w:basedOn w:val="Normalny"/>
    <w:uiPriority w:val="34"/>
    <w:qFormat/>
    <w:rsid w:val="00417361"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604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8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0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AEAEA"/>
                    <w:right w:val="none" w:sz="0" w:space="0" w:color="auto"/>
                  </w:divBdr>
                  <w:divsChild>
                    <w:div w:id="11003728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AEAEA"/>
                        <w:left w:val="single" w:sz="6" w:space="15" w:color="EAEAEA"/>
                        <w:bottom w:val="single" w:sz="6" w:space="15" w:color="EAEAEA"/>
                        <w:right w:val="single" w:sz="6" w:space="15" w:color="EAEAEA"/>
                      </w:divBdr>
                      <w:divsChild>
                        <w:div w:id="115645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05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2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6BA60-7C72-47A0-BEFB-208CA0D4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2136</Words>
  <Characters>11065</Characters>
  <Application>Microsoft Office Word</Application>
  <DocSecurity>0</DocSecurity>
  <Lines>92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Uwaga: Proponowane ogłoszenie o przetargu wyklucza redystrybucję na sprawdzianie (termin sprawdzianu – 5 kwietnia 2005 r</vt:lpstr>
    </vt:vector>
  </TitlesOfParts>
  <Company/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Uwaga: Proponowane ogłoszenie o przetargu wyklucza redystrybucję na sprawdzianie (termin sprawdzianu – 5 kwietnia 2005 r</dc:title>
  <dc:subject/>
  <dc:creator>wbia</dc:creator>
  <cp:keywords/>
  <dc:description/>
  <cp:lastModifiedBy>Beata Czaja</cp:lastModifiedBy>
  <cp:revision>17</cp:revision>
  <cp:lastPrinted>2022-11-28T08:56:00Z</cp:lastPrinted>
  <dcterms:created xsi:type="dcterms:W3CDTF">2022-12-07T09:47:00Z</dcterms:created>
  <dcterms:modified xsi:type="dcterms:W3CDTF">2023-12-05T09:37:00Z</dcterms:modified>
</cp:coreProperties>
</file>